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303" w:rsidRPr="00CC2883" w:rsidRDefault="00D71B50" w:rsidP="004B5D7D">
      <w:pPr>
        <w:jc w:val="center"/>
        <w:outlineLvl w:val="0"/>
        <w:rPr>
          <w:b/>
          <w:bCs/>
        </w:rPr>
      </w:pPr>
      <w:r w:rsidRPr="00CC2883">
        <w:rPr>
          <w:b/>
          <w:bCs/>
        </w:rPr>
        <w:t>ДОГОВОР</w:t>
      </w:r>
      <w:r w:rsidR="00712303" w:rsidRPr="00CC2883">
        <w:rPr>
          <w:b/>
          <w:bCs/>
        </w:rPr>
        <w:t xml:space="preserve"> № </w:t>
      </w:r>
      <w:r w:rsidR="00A80F76" w:rsidRPr="00CC2883">
        <w:rPr>
          <w:b/>
          <w:bCs/>
        </w:rPr>
        <w:t>___</w:t>
      </w:r>
    </w:p>
    <w:p w:rsidR="000616E7" w:rsidRPr="00CC2883" w:rsidRDefault="000616E7" w:rsidP="004B5D7D">
      <w:pPr>
        <w:jc w:val="center"/>
        <w:outlineLvl w:val="0"/>
        <w:rPr>
          <w:b/>
          <w:bCs/>
        </w:rPr>
      </w:pPr>
    </w:p>
    <w:p w:rsidR="00712303" w:rsidRPr="00CC2883" w:rsidRDefault="00712303" w:rsidP="00712303">
      <w:pPr>
        <w:pStyle w:val="ae"/>
        <w:tabs>
          <w:tab w:val="left" w:pos="-3840"/>
        </w:tabs>
        <w:ind w:left="567"/>
        <w:jc w:val="left"/>
        <w:rPr>
          <w:b w:val="0"/>
        </w:rPr>
      </w:pPr>
      <w:r w:rsidRPr="00CC2883">
        <w:rPr>
          <w:b w:val="0"/>
        </w:rPr>
        <w:t xml:space="preserve">г. Волгоград </w:t>
      </w:r>
      <w:r w:rsidRPr="00CC2883">
        <w:rPr>
          <w:b w:val="0"/>
        </w:rPr>
        <w:tab/>
      </w:r>
      <w:r w:rsidRPr="00CC2883">
        <w:rPr>
          <w:b w:val="0"/>
        </w:rPr>
        <w:tab/>
      </w:r>
      <w:r w:rsidRPr="00CC2883">
        <w:rPr>
          <w:b w:val="0"/>
        </w:rPr>
        <w:tab/>
      </w:r>
      <w:r w:rsidRPr="00CC2883">
        <w:rPr>
          <w:b w:val="0"/>
        </w:rPr>
        <w:tab/>
      </w:r>
      <w:r w:rsidRPr="00CC2883">
        <w:rPr>
          <w:b w:val="0"/>
        </w:rPr>
        <w:tab/>
      </w:r>
      <w:r w:rsidRPr="00CC2883">
        <w:rPr>
          <w:b w:val="0"/>
        </w:rPr>
        <w:tab/>
      </w:r>
      <w:r w:rsidRPr="00CC2883">
        <w:rPr>
          <w:b w:val="0"/>
        </w:rPr>
        <w:tab/>
      </w:r>
      <w:r w:rsidRPr="00CC2883">
        <w:rPr>
          <w:b w:val="0"/>
        </w:rPr>
        <w:tab/>
        <w:t xml:space="preserve">          </w:t>
      </w:r>
      <w:r w:rsidR="00A80F76" w:rsidRPr="00CC2883">
        <w:rPr>
          <w:b w:val="0"/>
        </w:rPr>
        <w:t>__</w:t>
      </w:r>
      <w:r w:rsidRPr="00CC2883">
        <w:rPr>
          <w:b w:val="0"/>
        </w:rPr>
        <w:t>.</w:t>
      </w:r>
      <w:r w:rsidR="00A80F76" w:rsidRPr="00CC2883">
        <w:rPr>
          <w:b w:val="0"/>
        </w:rPr>
        <w:t>__</w:t>
      </w:r>
      <w:r w:rsidRPr="00CC2883">
        <w:rPr>
          <w:b w:val="0"/>
        </w:rPr>
        <w:t>.20</w:t>
      </w:r>
      <w:r w:rsidR="00E6618F" w:rsidRPr="00CC2883">
        <w:rPr>
          <w:b w:val="0"/>
        </w:rPr>
        <w:t>2</w:t>
      </w:r>
      <w:r w:rsidR="00076B05" w:rsidRPr="00CC2883">
        <w:rPr>
          <w:b w:val="0"/>
        </w:rPr>
        <w:t>_</w:t>
      </w:r>
      <w:r w:rsidRPr="00CC2883">
        <w:rPr>
          <w:b w:val="0"/>
        </w:rPr>
        <w:t xml:space="preserve"> г.</w:t>
      </w:r>
    </w:p>
    <w:p w:rsidR="000616E7" w:rsidRPr="00CC2883" w:rsidRDefault="000616E7" w:rsidP="00712303">
      <w:pPr>
        <w:pStyle w:val="ae"/>
        <w:tabs>
          <w:tab w:val="left" w:pos="-3840"/>
        </w:tabs>
        <w:ind w:left="567"/>
        <w:jc w:val="left"/>
        <w:rPr>
          <w:b w:val="0"/>
        </w:rPr>
      </w:pPr>
    </w:p>
    <w:p w:rsidR="003E0DDB" w:rsidRPr="00CC2883" w:rsidRDefault="003E0DDB" w:rsidP="003E0DDB">
      <w:pPr>
        <w:ind w:firstLine="540"/>
        <w:jc w:val="both"/>
      </w:pPr>
      <w:proofErr w:type="gramStart"/>
      <w:r w:rsidRPr="00CC2883">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Общество с ограниченной ответственностью «___» (далее - ООО «___»), именуемое в дальнейшем «Подрядчик»,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w:t>
      </w:r>
      <w:proofErr w:type="gramEnd"/>
      <w:r w:rsidRPr="00CC2883">
        <w:t xml:space="preserve"> закона от 18.07.2011 г. № 223-ФЗ «О закупках товаров, работ, услуг отдельными видами юридических лиц», на основании </w:t>
      </w:r>
      <w:proofErr w:type="spellStart"/>
      <w:r w:rsidRPr="00CC2883">
        <w:t>гл.IV</w:t>
      </w:r>
      <w:proofErr w:type="spellEnd"/>
      <w:r w:rsidRPr="00CC2883">
        <w:t>, разд.2, п.1, п.п.</w:t>
      </w:r>
      <w:r w:rsidR="00F50117" w:rsidRPr="00CC2883">
        <w:t>__</w:t>
      </w:r>
      <w:r w:rsidRPr="00CC2883">
        <w:t xml:space="preserve"> Положения о закупке ВолгГТУ (далее – Положение), заключили настоящий договор  о нижеследующем:</w:t>
      </w:r>
    </w:p>
    <w:p w:rsidR="009B374B" w:rsidRPr="00CC2883" w:rsidRDefault="009B374B" w:rsidP="004B5D7D">
      <w:pPr>
        <w:autoSpaceDE w:val="0"/>
        <w:autoSpaceDN w:val="0"/>
        <w:adjustRightInd w:val="0"/>
        <w:jc w:val="center"/>
        <w:outlineLvl w:val="0"/>
        <w:rPr>
          <w:b/>
          <w:bCs/>
        </w:rPr>
      </w:pPr>
      <w:r w:rsidRPr="00CC2883">
        <w:rPr>
          <w:b/>
          <w:bCs/>
        </w:rPr>
        <w:t xml:space="preserve">1. Предмет </w:t>
      </w:r>
      <w:r w:rsidR="00D71B50" w:rsidRPr="00CC2883">
        <w:rPr>
          <w:b/>
          <w:bCs/>
        </w:rPr>
        <w:t>Договор</w:t>
      </w:r>
      <w:r w:rsidRPr="00CC2883">
        <w:rPr>
          <w:b/>
          <w:bCs/>
        </w:rPr>
        <w:t>а</w:t>
      </w:r>
    </w:p>
    <w:p w:rsidR="009B374B" w:rsidRPr="00CC2883" w:rsidRDefault="009B374B" w:rsidP="00127AEE">
      <w:pPr>
        <w:widowControl w:val="0"/>
        <w:autoSpaceDE w:val="0"/>
        <w:autoSpaceDN w:val="0"/>
        <w:adjustRightInd w:val="0"/>
        <w:ind w:firstLine="540"/>
        <w:jc w:val="both"/>
      </w:pPr>
      <w:r w:rsidRPr="00CC2883">
        <w:t xml:space="preserve">1.1. Подрядчик обязуется по заданию Заказчика выполнить работы по </w:t>
      </w:r>
      <w:r w:rsidR="002064CB" w:rsidRPr="00CC2883">
        <w:t xml:space="preserve">текущему ремонту </w:t>
      </w:r>
      <w:r w:rsidR="0079320F" w:rsidRPr="00CC2883">
        <w:t>30</w:t>
      </w:r>
      <w:r w:rsidR="002064CB" w:rsidRPr="00CC2883">
        <w:t xml:space="preserve">, </w:t>
      </w:r>
      <w:r w:rsidR="002B78C7" w:rsidRPr="00CC2883">
        <w:t xml:space="preserve">а </w:t>
      </w:r>
      <w:r w:rsidR="00F17EA7" w:rsidRPr="00CC2883">
        <w:t xml:space="preserve">Заказчик обязуется принять результаты работ и оплатить их в порядке и на условиях, предусмотренных </w:t>
      </w:r>
      <w:r w:rsidR="0067551E" w:rsidRPr="00CC2883">
        <w:t>договором</w:t>
      </w:r>
      <w:r w:rsidRPr="00CC2883">
        <w:t>.</w:t>
      </w:r>
    </w:p>
    <w:p w:rsidR="00390442" w:rsidRPr="00CC2883" w:rsidRDefault="00390442" w:rsidP="00390442">
      <w:pPr>
        <w:autoSpaceDE w:val="0"/>
        <w:autoSpaceDN w:val="0"/>
        <w:adjustRightInd w:val="0"/>
        <w:ind w:firstLine="540"/>
        <w:jc w:val="both"/>
      </w:pPr>
      <w:r w:rsidRPr="00CC2883">
        <w:t xml:space="preserve">1.2. Наименование, </w:t>
      </w:r>
      <w:proofErr w:type="gramStart"/>
      <w:r w:rsidRPr="00CC2883">
        <w:t>объем</w:t>
      </w:r>
      <w:proofErr w:type="gramEnd"/>
      <w:r w:rsidRPr="00CC2883">
        <w:t xml:space="preserve"> и стоимость работ определены в техническом задании (Приложение № 1) и локальном сметном расчете (Приложение № 3).</w:t>
      </w:r>
    </w:p>
    <w:p w:rsidR="00127AEE" w:rsidRPr="00CC2883" w:rsidRDefault="00F17EA7" w:rsidP="00F17EA7">
      <w:pPr>
        <w:autoSpaceDE w:val="0"/>
        <w:autoSpaceDN w:val="0"/>
        <w:adjustRightInd w:val="0"/>
        <w:ind w:firstLine="540"/>
        <w:jc w:val="both"/>
      </w:pPr>
      <w:r w:rsidRPr="00CC2883">
        <w:t xml:space="preserve">1.3. Срок выполнения работ: </w:t>
      </w:r>
      <w:r w:rsidR="00EF43CB" w:rsidRPr="00CC2883">
        <w:t xml:space="preserve">со дня подписания </w:t>
      </w:r>
      <w:r w:rsidR="008A04FF" w:rsidRPr="00CC2883">
        <w:t xml:space="preserve">договора </w:t>
      </w:r>
      <w:r w:rsidR="00EF43CB" w:rsidRPr="00CC2883">
        <w:t xml:space="preserve">по </w:t>
      </w:r>
      <w:r w:rsidR="00A80F76" w:rsidRPr="00CC2883">
        <w:t>__</w:t>
      </w:r>
      <w:r w:rsidR="00FA2C64" w:rsidRPr="00CC2883">
        <w:t>.</w:t>
      </w:r>
      <w:r w:rsidR="00A80F76" w:rsidRPr="00CC2883">
        <w:t>__</w:t>
      </w:r>
      <w:r w:rsidR="00EF43CB" w:rsidRPr="00CC2883">
        <w:t>.20</w:t>
      </w:r>
      <w:r w:rsidR="00E6618F" w:rsidRPr="00CC2883">
        <w:t>2</w:t>
      </w:r>
      <w:r w:rsidR="00076B05" w:rsidRPr="00CC2883">
        <w:t>_</w:t>
      </w:r>
      <w:r w:rsidR="00EF43CB" w:rsidRPr="00CC2883">
        <w:t xml:space="preserve"> г.</w:t>
      </w:r>
    </w:p>
    <w:p w:rsidR="002B78C7" w:rsidRPr="00CC2883" w:rsidRDefault="002B78C7" w:rsidP="00F17EA7">
      <w:pPr>
        <w:autoSpaceDE w:val="0"/>
        <w:autoSpaceDN w:val="0"/>
        <w:adjustRightInd w:val="0"/>
        <w:ind w:firstLine="540"/>
        <w:jc w:val="both"/>
      </w:pPr>
      <w:r w:rsidRPr="00CC2883">
        <w:t>1.4. Место выполнения работ: РФ, 400005, Россия, г. Волгоград, пр. Ленина, 28.</w:t>
      </w:r>
    </w:p>
    <w:p w:rsidR="00F17EA7" w:rsidRPr="00CC2883" w:rsidRDefault="00F17EA7" w:rsidP="004B5D7D">
      <w:pPr>
        <w:autoSpaceDE w:val="0"/>
        <w:autoSpaceDN w:val="0"/>
        <w:adjustRightInd w:val="0"/>
        <w:jc w:val="center"/>
        <w:outlineLvl w:val="0"/>
        <w:rPr>
          <w:b/>
          <w:bCs/>
        </w:rPr>
      </w:pPr>
      <w:r w:rsidRPr="00CC2883">
        <w:rPr>
          <w:b/>
          <w:bCs/>
        </w:rPr>
        <w:t>2. Стоимость работ и порядок расчетов</w:t>
      </w:r>
    </w:p>
    <w:p w:rsidR="00390442" w:rsidRPr="00CC2883" w:rsidRDefault="00390442" w:rsidP="00390442">
      <w:pPr>
        <w:ind w:firstLine="567"/>
        <w:jc w:val="both"/>
      </w:pPr>
      <w:r w:rsidRPr="00CC2883">
        <w:t xml:space="preserve">2.1. Цена договора составляет ___ руб. </w:t>
      </w:r>
      <w:r w:rsidRPr="00CC2883">
        <w:rPr>
          <w:i/>
        </w:rPr>
        <w:t>(цифрами и прописью)</w:t>
      </w:r>
      <w:r w:rsidRPr="00CC2883">
        <w:t>, в том числе НДС __% ___ руб. [</w:t>
      </w:r>
      <w:r w:rsidRPr="00CC2883">
        <w:rPr>
          <w:i/>
        </w:rPr>
        <w:t>ИЛИ</w:t>
      </w:r>
      <w:r w:rsidRPr="00CC2883">
        <w:t>] НДС не облагается. Расчет цены договора приведен в Приложении № 2.</w:t>
      </w:r>
    </w:p>
    <w:p w:rsidR="00F17EA7" w:rsidRPr="00CC2883" w:rsidRDefault="00EF43CB" w:rsidP="00F17EA7">
      <w:pPr>
        <w:autoSpaceDE w:val="0"/>
        <w:autoSpaceDN w:val="0"/>
        <w:adjustRightInd w:val="0"/>
        <w:ind w:firstLine="570"/>
        <w:jc w:val="both"/>
      </w:pPr>
      <w:r w:rsidRPr="00CC2883">
        <w:t xml:space="preserve">2.2. </w:t>
      </w:r>
      <w:proofErr w:type="gramStart"/>
      <w:r w:rsidR="00F17EA7" w:rsidRPr="00CC2883">
        <w:t xml:space="preserve">Цена </w:t>
      </w:r>
      <w:r w:rsidR="008A04FF" w:rsidRPr="00CC2883">
        <w:t xml:space="preserve">договора </w:t>
      </w:r>
      <w:r w:rsidR="00F17EA7" w:rsidRPr="00CC2883">
        <w:t xml:space="preserve">включает в себя все расходы, стоимость материалов и оборудования, необходимых для выполнения работ, затраты на транспортировку всех необходимых материалов и оборудования, необходимых для выполнения этих работ, транспортные расходы Подрядчика, в том числе на </w:t>
      </w:r>
      <w:r w:rsidR="00EA0C36" w:rsidRPr="00CC2883">
        <w:t>уборк</w:t>
      </w:r>
      <w:r w:rsidR="00B40FDA" w:rsidRPr="00CC2883">
        <w:t>у</w:t>
      </w:r>
      <w:r w:rsidR="00EA0C36" w:rsidRPr="00CC2883">
        <w:t xml:space="preserve"> и </w:t>
      </w:r>
      <w:r w:rsidR="00F17EA7" w:rsidRPr="00CC2883">
        <w:t>вывоз строительного мусора, все налоги и пошлины, выплаченные или подлежащие выплате за счет Подрядчика, а также иные сборы и обязательные платежи.</w:t>
      </w:r>
      <w:proofErr w:type="gramEnd"/>
      <w:r w:rsidR="00F17EA7" w:rsidRPr="00CC2883">
        <w:t xml:space="preserve"> Цена фиксируется на протяжении всего срока действия </w:t>
      </w:r>
      <w:r w:rsidR="007A254F" w:rsidRPr="00CC2883">
        <w:t>договора</w:t>
      </w:r>
      <w:r w:rsidR="00F17EA7" w:rsidRPr="00CC2883">
        <w:t>, корректировка цен не допускается за исключением случаев, предусмотренных действующим законодательством РФ.</w:t>
      </w:r>
    </w:p>
    <w:p w:rsidR="00EE29EE" w:rsidRPr="00CC2883" w:rsidRDefault="00EE29EE" w:rsidP="00EE29EE">
      <w:pPr>
        <w:autoSpaceDE w:val="0"/>
        <w:autoSpaceDN w:val="0"/>
        <w:adjustRightInd w:val="0"/>
        <w:ind w:firstLine="570"/>
        <w:jc w:val="both"/>
      </w:pPr>
      <w:r w:rsidRPr="00CC2883">
        <w:t>2.3. Оплата производится из средств бюджетного учреждения.</w:t>
      </w:r>
    </w:p>
    <w:p w:rsidR="00537B9C" w:rsidRPr="00CC2883" w:rsidRDefault="00537B9C" w:rsidP="00537B9C">
      <w:pPr>
        <w:pStyle w:val="Preformat"/>
        <w:widowControl/>
        <w:ind w:firstLine="567"/>
        <w:jc w:val="both"/>
        <w:outlineLvl w:val="0"/>
        <w:rPr>
          <w:rFonts w:ascii="Times New Roman" w:hAnsi="Times New Roman"/>
          <w:sz w:val="24"/>
          <w:szCs w:val="24"/>
        </w:rPr>
      </w:pPr>
      <w:r w:rsidRPr="00CC2883">
        <w:rPr>
          <w:rFonts w:ascii="Times New Roman" w:hAnsi="Times New Roman"/>
          <w:sz w:val="24"/>
          <w:szCs w:val="24"/>
        </w:rPr>
        <w:t xml:space="preserve">2.4. Оплата по договору осуществляется из средств бюджетного учреждения путем перечисления денежных средств на расчетный счет </w:t>
      </w:r>
      <w:r w:rsidR="005A52A3" w:rsidRPr="00CC2883">
        <w:rPr>
          <w:rFonts w:ascii="Times New Roman" w:hAnsi="Times New Roman"/>
          <w:sz w:val="24"/>
          <w:szCs w:val="24"/>
        </w:rPr>
        <w:t>Подрядчика</w:t>
      </w:r>
      <w:r w:rsidRPr="00CC2883">
        <w:rPr>
          <w:rFonts w:ascii="Times New Roman" w:hAnsi="Times New Roman"/>
          <w:sz w:val="24"/>
          <w:szCs w:val="24"/>
        </w:rPr>
        <w:t xml:space="preserve"> по факту выполнения работ, включая устранение недостатков, выявленных в процессе приемки работ, после подписания сторонами акта по форме КС-2, справки по форме КС-3, </w:t>
      </w:r>
      <w:r w:rsidR="00CD174E" w:rsidRPr="00CC2883">
        <w:rPr>
          <w:rFonts w:ascii="Times New Roman" w:hAnsi="Times New Roman"/>
          <w:sz w:val="24"/>
          <w:szCs w:val="24"/>
        </w:rPr>
        <w:t>после чего Заказчик подписывает акт приемки по форме 0510452. Срок оплаты Заказчиком поставленного товара должен составлять не более 7 рабочих дней с момент</w:t>
      </w:r>
      <w:r w:rsidR="002435C6" w:rsidRPr="00CC2883">
        <w:rPr>
          <w:rFonts w:ascii="Times New Roman" w:hAnsi="Times New Roman"/>
          <w:sz w:val="24"/>
          <w:szCs w:val="24"/>
        </w:rPr>
        <w:t>а</w:t>
      </w:r>
      <w:r w:rsidR="00CD174E" w:rsidRPr="00CC2883">
        <w:rPr>
          <w:rFonts w:ascii="Times New Roman" w:hAnsi="Times New Roman"/>
          <w:sz w:val="24"/>
          <w:szCs w:val="24"/>
        </w:rPr>
        <w:t xml:space="preserve"> подписания акта по форме 0510452</w:t>
      </w:r>
      <w:r w:rsidRPr="00CC2883">
        <w:rPr>
          <w:rFonts w:ascii="Times New Roman" w:hAnsi="Times New Roman"/>
          <w:sz w:val="24"/>
          <w:szCs w:val="24"/>
        </w:rPr>
        <w:t>.</w:t>
      </w:r>
    </w:p>
    <w:p w:rsidR="00F17EA7" w:rsidRPr="00CC2883" w:rsidRDefault="00F17EA7" w:rsidP="004B5D7D">
      <w:pPr>
        <w:autoSpaceDE w:val="0"/>
        <w:autoSpaceDN w:val="0"/>
        <w:adjustRightInd w:val="0"/>
        <w:jc w:val="center"/>
        <w:outlineLvl w:val="0"/>
        <w:rPr>
          <w:b/>
          <w:bCs/>
        </w:rPr>
      </w:pPr>
      <w:r w:rsidRPr="00CC2883">
        <w:rPr>
          <w:b/>
          <w:bCs/>
        </w:rPr>
        <w:t>3. Сроки и порядок выполнения работ</w:t>
      </w:r>
    </w:p>
    <w:p w:rsidR="00F17EA7" w:rsidRPr="00CC2883" w:rsidRDefault="00F17EA7" w:rsidP="00F17EA7">
      <w:pPr>
        <w:autoSpaceDE w:val="0"/>
        <w:autoSpaceDN w:val="0"/>
        <w:adjustRightInd w:val="0"/>
        <w:ind w:firstLine="570"/>
        <w:jc w:val="both"/>
      </w:pPr>
      <w:r w:rsidRPr="00CC2883">
        <w:t xml:space="preserve">3.1.  Подрядчик обязуется приступить к выполнению работ с момента заключения </w:t>
      </w:r>
      <w:r w:rsidR="008A04FF" w:rsidRPr="00CC2883">
        <w:t xml:space="preserve">договора </w:t>
      </w:r>
      <w:r w:rsidRPr="00CC2883">
        <w:t xml:space="preserve">и выполнить </w:t>
      </w:r>
      <w:r w:rsidR="0015697F" w:rsidRPr="00CC2883">
        <w:t xml:space="preserve">их </w:t>
      </w:r>
      <w:r w:rsidRPr="00CC2883">
        <w:t xml:space="preserve">в полном объеме </w:t>
      </w:r>
      <w:r w:rsidR="00007AD5" w:rsidRPr="00CC2883">
        <w:t xml:space="preserve">и в срок </w:t>
      </w:r>
      <w:r w:rsidRPr="00CC2883">
        <w:t xml:space="preserve">согласно п. 1.3. </w:t>
      </w:r>
      <w:r w:rsidR="006312B7" w:rsidRPr="00CC2883">
        <w:t>договора</w:t>
      </w:r>
      <w:r w:rsidRPr="00CC2883">
        <w:t>.</w:t>
      </w:r>
    </w:p>
    <w:p w:rsidR="00F17EA7" w:rsidRPr="00CC2883" w:rsidRDefault="00F17EA7" w:rsidP="00F17EA7">
      <w:pPr>
        <w:autoSpaceDE w:val="0"/>
        <w:autoSpaceDN w:val="0"/>
        <w:adjustRightInd w:val="0"/>
        <w:ind w:firstLine="570"/>
        <w:jc w:val="both"/>
      </w:pPr>
      <w:r w:rsidRPr="00CC2883">
        <w:t>3.2. Работы выполняются  Подрядчиком - с использованием его материалов, его силами и средствами. Качество материалов и оборудования должно соответствовать стандартам, техническим условиям и иной нормативно-технической документации, применяемым и действующим в РФ.</w:t>
      </w:r>
    </w:p>
    <w:p w:rsidR="00F17EA7" w:rsidRPr="00CC2883" w:rsidRDefault="00F17EA7" w:rsidP="00F17EA7">
      <w:pPr>
        <w:autoSpaceDE w:val="0"/>
        <w:autoSpaceDN w:val="0"/>
        <w:adjustRightInd w:val="0"/>
        <w:ind w:firstLine="570"/>
        <w:jc w:val="both"/>
      </w:pPr>
      <w:r w:rsidRPr="00CC2883">
        <w:t xml:space="preserve">3.3. Сохранность имущества и технологического оборудования Подрядчика обеспечивается силами и средствами самого Подрядчика. </w:t>
      </w:r>
    </w:p>
    <w:p w:rsidR="00F17EA7" w:rsidRPr="00CC2883" w:rsidRDefault="00F17EA7" w:rsidP="00F17EA7">
      <w:pPr>
        <w:autoSpaceDE w:val="0"/>
        <w:autoSpaceDN w:val="0"/>
        <w:adjustRightInd w:val="0"/>
        <w:ind w:firstLine="570"/>
        <w:jc w:val="both"/>
      </w:pPr>
      <w:r w:rsidRPr="00CC2883">
        <w:t xml:space="preserve">3.4. Все подготовительные работы на объекте и по месту производства работ Заказчик осуществляет заблаговременно, своими силами и средствами и передает Подрядчику объект работ в сроки, необходимые для выполнения работ по </w:t>
      </w:r>
      <w:r w:rsidR="008A04FF" w:rsidRPr="00CC2883">
        <w:t>договору</w:t>
      </w:r>
      <w:r w:rsidRPr="00CC2883">
        <w:t>.</w:t>
      </w:r>
    </w:p>
    <w:p w:rsidR="008E2ADA" w:rsidRPr="00CC2883" w:rsidRDefault="001919EC" w:rsidP="008E2ADA">
      <w:pPr>
        <w:pStyle w:val="ConsPlusNormal"/>
        <w:widowControl/>
        <w:ind w:firstLine="567"/>
        <w:jc w:val="both"/>
        <w:rPr>
          <w:rFonts w:ascii="Times New Roman" w:hAnsi="Times New Roman" w:cs="Times New Roman"/>
          <w:sz w:val="24"/>
          <w:szCs w:val="24"/>
        </w:rPr>
      </w:pPr>
      <w:r w:rsidRPr="00CC2883">
        <w:rPr>
          <w:rFonts w:ascii="Times New Roman" w:hAnsi="Times New Roman" w:cs="Times New Roman"/>
          <w:sz w:val="24"/>
          <w:szCs w:val="24"/>
        </w:rPr>
        <w:lastRenderedPageBreak/>
        <w:t xml:space="preserve">3.5. Заказчик в срок не более </w:t>
      </w:r>
      <w:r w:rsidR="0052100D" w:rsidRPr="00CC2883">
        <w:rPr>
          <w:rFonts w:ascii="Times New Roman" w:hAnsi="Times New Roman" w:cs="Times New Roman"/>
          <w:sz w:val="24"/>
          <w:szCs w:val="24"/>
        </w:rPr>
        <w:t>20</w:t>
      </w:r>
      <w:r w:rsidRPr="00CC2883">
        <w:rPr>
          <w:rFonts w:ascii="Times New Roman" w:hAnsi="Times New Roman" w:cs="Times New Roman"/>
          <w:sz w:val="24"/>
          <w:szCs w:val="24"/>
        </w:rPr>
        <w:t xml:space="preserve"> </w:t>
      </w:r>
      <w:r w:rsidR="0052100D" w:rsidRPr="00CC2883">
        <w:rPr>
          <w:rFonts w:ascii="Times New Roman" w:hAnsi="Times New Roman" w:cs="Times New Roman"/>
          <w:sz w:val="24"/>
          <w:szCs w:val="24"/>
        </w:rPr>
        <w:t>календарных</w:t>
      </w:r>
      <w:r w:rsidRPr="00CC2883">
        <w:rPr>
          <w:rFonts w:ascii="Times New Roman" w:hAnsi="Times New Roman" w:cs="Times New Roman"/>
          <w:sz w:val="24"/>
          <w:szCs w:val="24"/>
        </w:rPr>
        <w:t xml:space="preserve"> дней со дня получения от Подрядчика </w:t>
      </w:r>
      <w:r w:rsidR="008E2ADA" w:rsidRPr="00CC2883">
        <w:rPr>
          <w:rFonts w:ascii="Times New Roman" w:hAnsi="Times New Roman"/>
          <w:sz w:val="24"/>
          <w:szCs w:val="24"/>
        </w:rPr>
        <w:t>акта по форме КС-2, справки по форме КС-3</w:t>
      </w:r>
      <w:r w:rsidR="00247B00" w:rsidRPr="00CC2883">
        <w:rPr>
          <w:rFonts w:ascii="Times New Roman" w:hAnsi="Times New Roman" w:cs="Times New Roman"/>
          <w:sz w:val="24"/>
          <w:szCs w:val="24"/>
        </w:rPr>
        <w:t xml:space="preserve">, подписывает эти документы. </w:t>
      </w:r>
      <w:r w:rsidR="008E2ADA" w:rsidRPr="00CC2883">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5A52A3" w:rsidRPr="00CC2883">
        <w:rPr>
          <w:rFonts w:ascii="Times New Roman" w:hAnsi="Times New Roman" w:cs="Times New Roman"/>
          <w:sz w:val="24"/>
          <w:szCs w:val="24"/>
        </w:rPr>
        <w:t>Подрядчика</w:t>
      </w:r>
      <w:r w:rsidR="008E2ADA" w:rsidRPr="00CC2883">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акта приемки по форме 0510452.</w:t>
      </w:r>
    </w:p>
    <w:p w:rsidR="00F17EA7" w:rsidRPr="00CC2883" w:rsidRDefault="00360367" w:rsidP="004B5D7D">
      <w:pPr>
        <w:autoSpaceDE w:val="0"/>
        <w:autoSpaceDN w:val="0"/>
        <w:adjustRightInd w:val="0"/>
        <w:jc w:val="center"/>
        <w:outlineLvl w:val="0"/>
        <w:rPr>
          <w:b/>
          <w:bCs/>
        </w:rPr>
      </w:pPr>
      <w:r w:rsidRPr="00CC2883">
        <w:rPr>
          <w:b/>
          <w:bCs/>
        </w:rPr>
        <w:t>4</w:t>
      </w:r>
      <w:r w:rsidR="00F17EA7" w:rsidRPr="00CC2883">
        <w:rPr>
          <w:b/>
          <w:bCs/>
        </w:rPr>
        <w:t>. Права и обязанности Сторон</w:t>
      </w:r>
    </w:p>
    <w:p w:rsidR="000616E7" w:rsidRPr="00CC2883" w:rsidRDefault="000616E7" w:rsidP="000616E7">
      <w:pPr>
        <w:ind w:firstLine="567"/>
        <w:jc w:val="both"/>
      </w:pPr>
      <w:r w:rsidRPr="00CC2883">
        <w:t xml:space="preserve">4.1. Подрядчик обязуется выполнить работы в течение срока указанного в договоре. </w:t>
      </w:r>
    </w:p>
    <w:p w:rsidR="000616E7" w:rsidRPr="00CC2883" w:rsidRDefault="000616E7" w:rsidP="000616E7">
      <w:pPr>
        <w:ind w:firstLine="540"/>
        <w:jc w:val="both"/>
      </w:pPr>
      <w:r w:rsidRPr="00CC2883">
        <w:t>4.2. Подрядчик обязан предоставить по требованию Заказчика необходимую документацию, относящуюся к выполняемым работам по договору и создавать условия для проверки хода выполнения и качества выполняемых работ.</w:t>
      </w:r>
    </w:p>
    <w:p w:rsidR="000616E7" w:rsidRPr="00CC2883" w:rsidRDefault="000616E7" w:rsidP="000616E7">
      <w:pPr>
        <w:ind w:firstLine="540"/>
        <w:jc w:val="both"/>
      </w:pPr>
      <w:r w:rsidRPr="00CC2883">
        <w:t xml:space="preserve">3.3. Заказчик обязан на регулярной основе осуществлять </w:t>
      </w:r>
      <w:proofErr w:type="gramStart"/>
      <w:r w:rsidRPr="00CC2883">
        <w:t>контроль за</w:t>
      </w:r>
      <w:proofErr w:type="gramEnd"/>
      <w:r w:rsidRPr="00CC2883">
        <w:t xml:space="preserve"> надлежащим исполнением обязательств по договору, а также за соответствием сроков выполнения работ.</w:t>
      </w:r>
    </w:p>
    <w:p w:rsidR="000616E7" w:rsidRPr="00CC2883" w:rsidRDefault="000616E7" w:rsidP="000616E7">
      <w:pPr>
        <w:ind w:firstLine="540"/>
        <w:jc w:val="both"/>
      </w:pPr>
      <w:r w:rsidRPr="00CC2883">
        <w:t>3.4. Заказчик обязуется принять выполненные работы и оплатить их в порядке и на условиях, предусмотренных договором.</w:t>
      </w:r>
    </w:p>
    <w:p w:rsidR="00F17EA7" w:rsidRPr="00CC2883" w:rsidRDefault="00360367" w:rsidP="004B5D7D">
      <w:pPr>
        <w:autoSpaceDE w:val="0"/>
        <w:autoSpaceDN w:val="0"/>
        <w:adjustRightInd w:val="0"/>
        <w:jc w:val="center"/>
        <w:outlineLvl w:val="0"/>
        <w:rPr>
          <w:b/>
          <w:bCs/>
        </w:rPr>
      </w:pPr>
      <w:r w:rsidRPr="00CC2883">
        <w:rPr>
          <w:b/>
          <w:bCs/>
        </w:rPr>
        <w:t>5</w:t>
      </w:r>
      <w:r w:rsidR="00F17EA7" w:rsidRPr="00CC2883">
        <w:rPr>
          <w:b/>
          <w:bCs/>
        </w:rPr>
        <w:t>. Гарантии</w:t>
      </w:r>
    </w:p>
    <w:p w:rsidR="00F17EA7" w:rsidRPr="00CC2883" w:rsidRDefault="00360367" w:rsidP="00B05820">
      <w:pPr>
        <w:autoSpaceDE w:val="0"/>
        <w:autoSpaceDN w:val="0"/>
        <w:adjustRightInd w:val="0"/>
        <w:ind w:firstLine="570"/>
        <w:jc w:val="both"/>
      </w:pPr>
      <w:r w:rsidRPr="00CC2883">
        <w:t>5</w:t>
      </w:r>
      <w:r w:rsidR="00F17EA7" w:rsidRPr="00CC2883">
        <w:t xml:space="preserve">.1. Подрядчик гарантирует, что он обладает соответствующими правами и специальными разрешениями, необходимыми для выполнения работ по </w:t>
      </w:r>
      <w:r w:rsidR="008A04FF" w:rsidRPr="00CC2883">
        <w:t>договору</w:t>
      </w:r>
      <w:r w:rsidR="00F17EA7" w:rsidRPr="00CC2883">
        <w:t>.</w:t>
      </w:r>
    </w:p>
    <w:p w:rsidR="00F17EA7" w:rsidRPr="00CC2883" w:rsidRDefault="00360367" w:rsidP="00B05820">
      <w:pPr>
        <w:autoSpaceDE w:val="0"/>
        <w:autoSpaceDN w:val="0"/>
        <w:adjustRightInd w:val="0"/>
        <w:ind w:firstLine="570"/>
        <w:jc w:val="both"/>
      </w:pPr>
      <w:r w:rsidRPr="00CC2883">
        <w:t>5</w:t>
      </w:r>
      <w:r w:rsidR="00F17EA7" w:rsidRPr="00CC2883">
        <w:t xml:space="preserve">.2. Подрядчик гарантирует соответствие качества выполнения работ действующими государственными стандартами, техническими условиями и нормативами для данного вида работ, а также требованиями, указанными в </w:t>
      </w:r>
      <w:r w:rsidR="008A04FF" w:rsidRPr="00CC2883">
        <w:t xml:space="preserve">техническом </w:t>
      </w:r>
      <w:r w:rsidR="00F17EA7" w:rsidRPr="00CC2883">
        <w:t>задании.</w:t>
      </w:r>
    </w:p>
    <w:p w:rsidR="00F17EA7" w:rsidRPr="00CC2883" w:rsidRDefault="00360367" w:rsidP="00360367">
      <w:pPr>
        <w:ind w:firstLine="570"/>
        <w:jc w:val="both"/>
      </w:pPr>
      <w:r w:rsidRPr="00CC2883">
        <w:t>5</w:t>
      </w:r>
      <w:r w:rsidR="00F17EA7" w:rsidRPr="00CC2883">
        <w:t>.3. Гарантийный срок на выполня</w:t>
      </w:r>
      <w:r w:rsidR="00CF1BA0" w:rsidRPr="00CC2883">
        <w:t xml:space="preserve">емые по настоящему </w:t>
      </w:r>
      <w:r w:rsidR="008A04FF" w:rsidRPr="00CC2883">
        <w:t xml:space="preserve">договору </w:t>
      </w:r>
      <w:r w:rsidR="001D2E07" w:rsidRPr="00CC2883">
        <w:rPr>
          <w:noProof/>
        </w:rPr>
        <w:t xml:space="preserve">на работы – </w:t>
      </w:r>
      <w:r w:rsidR="00AA7B00" w:rsidRPr="00CC2883">
        <w:rPr>
          <w:noProof/>
        </w:rPr>
        <w:t>___</w:t>
      </w:r>
      <w:r w:rsidR="00B05820" w:rsidRPr="00CC2883">
        <w:rPr>
          <w:noProof/>
        </w:rPr>
        <w:t xml:space="preserve"> </w:t>
      </w:r>
      <w:r w:rsidR="00AA7B00" w:rsidRPr="00CC2883">
        <w:rPr>
          <w:noProof/>
        </w:rPr>
        <w:t>мес.</w:t>
      </w:r>
      <w:r w:rsidR="00B05820" w:rsidRPr="00CC2883">
        <w:rPr>
          <w:noProof/>
        </w:rPr>
        <w:t>, на матер</w:t>
      </w:r>
      <w:r w:rsidR="001D2E07" w:rsidRPr="00CC2883">
        <w:rPr>
          <w:noProof/>
        </w:rPr>
        <w:t xml:space="preserve">иалы и оборудование – </w:t>
      </w:r>
      <w:r w:rsidR="00AA7B00" w:rsidRPr="00CC2883">
        <w:rPr>
          <w:noProof/>
        </w:rPr>
        <w:t>___</w:t>
      </w:r>
      <w:r w:rsidR="00A80F76" w:rsidRPr="00CC2883">
        <w:rPr>
          <w:noProof/>
        </w:rPr>
        <w:t xml:space="preserve"> </w:t>
      </w:r>
      <w:r w:rsidR="00AA7B00" w:rsidRPr="00CC2883">
        <w:rPr>
          <w:noProof/>
        </w:rPr>
        <w:t xml:space="preserve">мес. </w:t>
      </w:r>
      <w:r w:rsidR="006B46AE" w:rsidRPr="00CC2883">
        <w:rPr>
          <w:noProof/>
        </w:rPr>
        <w:t>год</w:t>
      </w:r>
      <w:r w:rsidR="00B05820" w:rsidRPr="00CC2883">
        <w:rPr>
          <w:noProof/>
        </w:rPr>
        <w:t xml:space="preserve"> </w:t>
      </w:r>
      <w:proofErr w:type="gramStart"/>
      <w:r w:rsidR="00F17EA7" w:rsidRPr="00CC2883">
        <w:t>с даты подписания</w:t>
      </w:r>
      <w:proofErr w:type="gramEnd"/>
      <w:r w:rsidR="00F17EA7" w:rsidRPr="00CC2883">
        <w:t xml:space="preserve"> </w:t>
      </w:r>
      <w:r w:rsidR="008A04FF" w:rsidRPr="00CC2883">
        <w:t xml:space="preserve">сторонами </w:t>
      </w:r>
      <w:r w:rsidR="00F17EA7" w:rsidRPr="00CC2883">
        <w:t xml:space="preserve">итогового акта </w:t>
      </w:r>
      <w:r w:rsidR="008A04FF" w:rsidRPr="00CC2883">
        <w:t>выполненных</w:t>
      </w:r>
      <w:r w:rsidR="00F17EA7" w:rsidRPr="00CC2883">
        <w:t xml:space="preserve">  работ по </w:t>
      </w:r>
      <w:r w:rsidR="00D71B50" w:rsidRPr="00CC2883">
        <w:t>Договор</w:t>
      </w:r>
      <w:r w:rsidR="00F17EA7" w:rsidRPr="00CC2883">
        <w:t>у.</w:t>
      </w:r>
      <w:r w:rsidRPr="00CC2883">
        <w:t xml:space="preserve"> </w:t>
      </w:r>
      <w:r w:rsidR="00F17EA7" w:rsidRPr="00CC2883">
        <w:t>Выявленные в период гарантийного срока недостатки или дефекты, Подрядчик  обязан устранить за свой счет, в  сроки, согласованные Сторонами в соответствующем акте. Гарантийный срок, в этом случае, продлевается на период их устранения.</w:t>
      </w:r>
    </w:p>
    <w:p w:rsidR="00F17EA7" w:rsidRPr="00CC2883" w:rsidRDefault="00A03EE0" w:rsidP="004B5D7D">
      <w:pPr>
        <w:autoSpaceDE w:val="0"/>
        <w:autoSpaceDN w:val="0"/>
        <w:adjustRightInd w:val="0"/>
        <w:jc w:val="center"/>
        <w:outlineLvl w:val="0"/>
        <w:rPr>
          <w:b/>
          <w:bCs/>
        </w:rPr>
      </w:pPr>
      <w:r w:rsidRPr="00CC2883">
        <w:rPr>
          <w:b/>
          <w:bCs/>
        </w:rPr>
        <w:t>6</w:t>
      </w:r>
      <w:r w:rsidR="00F17EA7" w:rsidRPr="00CC2883">
        <w:rPr>
          <w:b/>
          <w:bCs/>
        </w:rPr>
        <w:t>. Ответственность Сторон</w:t>
      </w:r>
    </w:p>
    <w:p w:rsidR="00C95679" w:rsidRPr="00CC2883" w:rsidRDefault="00C95679" w:rsidP="00C95679">
      <w:pPr>
        <w:ind w:firstLine="567"/>
        <w:jc w:val="both"/>
      </w:pPr>
      <w:r w:rsidRPr="00CC2883">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95679" w:rsidRPr="00CC2883" w:rsidRDefault="00C95679" w:rsidP="00C95679">
      <w:pPr>
        <w:ind w:firstLine="540"/>
        <w:jc w:val="both"/>
      </w:pPr>
      <w:r w:rsidRPr="00CC2883">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C95679" w:rsidRPr="00CC2883" w:rsidRDefault="00C95679" w:rsidP="00C95679">
      <w:pPr>
        <w:ind w:firstLine="567"/>
        <w:jc w:val="both"/>
      </w:pPr>
      <w:r w:rsidRPr="00CC2883">
        <w:t xml:space="preserve">6.3. В случае нарушения сроков выполнения работ Заказчик вправе потребовать от </w:t>
      </w:r>
      <w:r w:rsidR="005A52A3" w:rsidRPr="00CC2883">
        <w:t>Подрядчика</w:t>
      </w:r>
      <w:r w:rsidRPr="00CC2883">
        <w:t xml:space="preserve"> уплаты неустойки (пени). </w:t>
      </w:r>
      <w:proofErr w:type="gramStart"/>
      <w:r w:rsidRPr="00CC2883">
        <w:t>Пеня начисляется за каждый день просрочки исполнения Подрядчиком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 за исключением случаев, если законодательством Российской Федерации</w:t>
      </w:r>
      <w:proofErr w:type="gramEnd"/>
      <w:r w:rsidRPr="00CC2883">
        <w:t xml:space="preserve"> установлен иной порядок начисления пени.</w:t>
      </w:r>
    </w:p>
    <w:p w:rsidR="00C95679" w:rsidRPr="00CC2883" w:rsidRDefault="00C95679" w:rsidP="00C95679">
      <w:pPr>
        <w:ind w:firstLine="567"/>
        <w:jc w:val="both"/>
      </w:pPr>
      <w:r w:rsidRPr="00CC2883">
        <w:t xml:space="preserve">6.4. При нарушении Заказчиком сроков оплаты выполненных работ по его вине он обязан уплатить </w:t>
      </w:r>
      <w:r w:rsidR="005A52A3" w:rsidRPr="00CC2883">
        <w:t>Подрядчику</w:t>
      </w:r>
      <w:r w:rsidRPr="00CC2883">
        <w:t xml:space="preserve"> неустойку (пеню). Пеня начисляется за каждый день просрочки исполнения Заказчиком обязательства, предусмотренного договором, начиная со дня, следующего после дня </w:t>
      </w:r>
      <w:proofErr w:type="gramStart"/>
      <w:r w:rsidRPr="00CC2883">
        <w:t>истечения установленного договора срока исполнения обязательства</w:t>
      </w:r>
      <w:proofErr w:type="gramEnd"/>
      <w:r w:rsidRPr="00CC2883">
        <w:t>.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p>
    <w:p w:rsidR="00C95679" w:rsidRPr="00CC2883" w:rsidRDefault="00C95679" w:rsidP="00C95679">
      <w:pPr>
        <w:ind w:firstLine="567"/>
        <w:jc w:val="both"/>
      </w:pPr>
      <w:r w:rsidRPr="00CC2883">
        <w:t>6.5. За каждый факт исполнения Подрядчиком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73099A" w:rsidRPr="00CC2883" w:rsidRDefault="0073099A" w:rsidP="0073099A">
      <w:pPr>
        <w:ind w:firstLine="540"/>
        <w:jc w:val="both"/>
      </w:pPr>
      <w:r w:rsidRPr="00CC2883">
        <w:lastRenderedPageBreak/>
        <w:t>6.6. При систематическом (три и более раз) неисполнении Исполнителем в назначенный срок претензии Заказчик вправе расторгнуть договор в установленном законодательством Российской Федерации порядке с взысканием с Исполнителя причиненных убытков.</w:t>
      </w:r>
    </w:p>
    <w:p w:rsidR="0073099A" w:rsidRPr="00CC2883" w:rsidRDefault="0073099A" w:rsidP="0073099A">
      <w:pPr>
        <w:autoSpaceDE w:val="0"/>
        <w:autoSpaceDN w:val="0"/>
        <w:adjustRightInd w:val="0"/>
        <w:ind w:firstLine="570"/>
        <w:jc w:val="both"/>
      </w:pPr>
      <w:r w:rsidRPr="00CC2883">
        <w:t>6.7.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C95679" w:rsidRPr="00CC2883" w:rsidRDefault="00C95679" w:rsidP="00C95679">
      <w:pPr>
        <w:ind w:firstLine="567"/>
        <w:jc w:val="both"/>
      </w:pPr>
      <w:r w:rsidRPr="00CC2883">
        <w:t>6.</w:t>
      </w:r>
      <w:r w:rsidR="0073099A" w:rsidRPr="00CC2883">
        <w:t>8</w:t>
      </w:r>
      <w:r w:rsidRPr="00CC2883">
        <w:t>. Уплата Подрядчиком неустойки или применение иной формы ответственности не освобождает его от исполнения обязательств по Договору.</w:t>
      </w:r>
    </w:p>
    <w:p w:rsidR="00C95679" w:rsidRPr="00CC2883" w:rsidRDefault="00C95679" w:rsidP="00C95679">
      <w:pPr>
        <w:autoSpaceDE w:val="0"/>
        <w:autoSpaceDN w:val="0"/>
        <w:adjustRightInd w:val="0"/>
        <w:ind w:firstLine="570"/>
        <w:jc w:val="both"/>
      </w:pPr>
      <w:r w:rsidRPr="00CC2883">
        <w:t>6.</w:t>
      </w:r>
      <w:r w:rsidR="0073099A" w:rsidRPr="00CC2883">
        <w:t>9</w:t>
      </w:r>
      <w:r w:rsidRPr="00CC2883">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3D0610" w:rsidRPr="00CC2883">
        <w:t>.</w:t>
      </w:r>
    </w:p>
    <w:p w:rsidR="003D0610" w:rsidRPr="00CC2883" w:rsidRDefault="003D0610" w:rsidP="00C95679">
      <w:pPr>
        <w:autoSpaceDE w:val="0"/>
        <w:autoSpaceDN w:val="0"/>
        <w:adjustRightInd w:val="0"/>
        <w:ind w:firstLine="570"/>
        <w:jc w:val="both"/>
      </w:pPr>
    </w:p>
    <w:p w:rsidR="00D85AC8" w:rsidRPr="00CC2883" w:rsidRDefault="00D85AC8" w:rsidP="00D85AC8">
      <w:pPr>
        <w:jc w:val="center"/>
        <w:outlineLvl w:val="0"/>
      </w:pPr>
      <w:r w:rsidRPr="00CC2883">
        <w:rPr>
          <w:b/>
        </w:rPr>
        <w:t>7. Обстоятельства непреодолимой силы</w:t>
      </w:r>
    </w:p>
    <w:p w:rsidR="00D85AC8" w:rsidRPr="00CC2883" w:rsidRDefault="00D85AC8" w:rsidP="00D85AC8">
      <w:pPr>
        <w:ind w:firstLine="567"/>
        <w:jc w:val="both"/>
      </w:pPr>
      <w:r w:rsidRPr="00CC2883">
        <w:t xml:space="preserve">7.1. </w:t>
      </w:r>
      <w:proofErr w:type="gramStart"/>
      <w:r w:rsidRPr="00CC2883">
        <w:t>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w:t>
      </w:r>
      <w:proofErr w:type="gramEnd"/>
      <w:r w:rsidRPr="00CC2883">
        <w:t xml:space="preserve">, а </w:t>
      </w:r>
      <w:r w:rsidR="00B40FDA" w:rsidRPr="00CC2883">
        <w:t>также,</w:t>
      </w:r>
      <w:r w:rsidRPr="00CC2883">
        <w:t xml:space="preserve"> которые Стороны были не в состоянии предвидеть и предотвратить.</w:t>
      </w:r>
    </w:p>
    <w:p w:rsidR="00D85AC8" w:rsidRPr="00CC2883" w:rsidRDefault="00D85AC8" w:rsidP="00D85AC8">
      <w:pPr>
        <w:ind w:firstLine="567"/>
        <w:jc w:val="both"/>
      </w:pPr>
      <w:r w:rsidRPr="00CC2883">
        <w:t xml:space="preserve">7.2.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D85AC8" w:rsidRPr="00CC2883" w:rsidRDefault="00D85AC8" w:rsidP="00D85AC8">
      <w:pPr>
        <w:ind w:firstLine="567"/>
        <w:jc w:val="both"/>
      </w:pPr>
      <w:r w:rsidRPr="00CC2883">
        <w:t xml:space="preserve">7.3.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w:t>
      </w:r>
      <w:proofErr w:type="gramStart"/>
      <w:r w:rsidRPr="00CC2883">
        <w:t>само то</w:t>
      </w:r>
      <w:proofErr w:type="gramEnd"/>
      <w:r w:rsidRPr="00CC2883">
        <w:t xml:space="preserve"> обстоятельство не давало возможности послать уведомление.</w:t>
      </w:r>
    </w:p>
    <w:p w:rsidR="00D85AC8" w:rsidRPr="00CC2883" w:rsidRDefault="00D85AC8" w:rsidP="00D85AC8">
      <w:pPr>
        <w:ind w:firstLine="567"/>
        <w:jc w:val="both"/>
      </w:pPr>
      <w:r w:rsidRPr="00CC2883">
        <w:t>7.4. Возникновение обстоятельств непреодолимой силы, предусмотренных пунктом 7.1 настоящего договора, при условии соблюдения требований пункта, 7.2. настоящего договора, продлевает срок исполнения обязательств по настоящему договору на период, который в целом соответствует сроку действия наступившего обстоятельства.</w:t>
      </w:r>
    </w:p>
    <w:p w:rsidR="00D85AC8" w:rsidRPr="00CC2883" w:rsidRDefault="00D85AC8" w:rsidP="00D85AC8">
      <w:pPr>
        <w:ind w:firstLine="567"/>
        <w:jc w:val="both"/>
      </w:pPr>
      <w:r w:rsidRPr="00CC2883">
        <w:t>7.5. Если обстоятельства непреодолимой силы будут продолжаться свыше 3 месяцев, то каждая из Сторон вправе требовать расторжения настоящего договора полностью или частично и в таком случае ни одна из Сторон не будет иметь права требовать от другой Стороны возмещения возможных убытков.</w:t>
      </w:r>
    </w:p>
    <w:p w:rsidR="00D85AC8" w:rsidRPr="00CC2883" w:rsidRDefault="00D85AC8" w:rsidP="00D85AC8">
      <w:pPr>
        <w:jc w:val="center"/>
        <w:outlineLvl w:val="0"/>
      </w:pPr>
      <w:r w:rsidRPr="00CC2883">
        <w:rPr>
          <w:b/>
        </w:rPr>
        <w:t>8. Порядок урегулирования споров</w:t>
      </w:r>
    </w:p>
    <w:p w:rsidR="00D85AC8" w:rsidRPr="00CC2883" w:rsidRDefault="00D85AC8" w:rsidP="00D85AC8">
      <w:pPr>
        <w:shd w:val="clear" w:color="auto" w:fill="FFFFFF"/>
        <w:spacing w:line="240" w:lineRule="atLeast"/>
        <w:ind w:right="38" w:firstLine="567"/>
        <w:jc w:val="both"/>
        <w:rPr>
          <w:b/>
          <w:bCs/>
        </w:rPr>
      </w:pPr>
      <w:r w:rsidRPr="00CC2883">
        <w:t xml:space="preserve">8.1. В случае возникновения любых противоречий, претензий и разногласий, а также споров, связанных с исполнением настоящего договора, Стороны </w:t>
      </w:r>
      <w:proofErr w:type="gramStart"/>
      <w:r w:rsidRPr="00CC2883">
        <w:t>предпринимают усилия</w:t>
      </w:r>
      <w:proofErr w:type="gramEnd"/>
      <w:r w:rsidRPr="00CC2883">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85AC8" w:rsidRPr="00CC2883" w:rsidRDefault="00D85AC8" w:rsidP="00D85AC8">
      <w:pPr>
        <w:ind w:firstLine="567"/>
        <w:jc w:val="both"/>
      </w:pPr>
      <w:r w:rsidRPr="00CC2883">
        <w:t>8.2. Все достигнутые договоренности Стороны оформляют в виде дополнительных соглашений, подписанных Сторонами и скрепленных печатями.</w:t>
      </w:r>
    </w:p>
    <w:p w:rsidR="00D85AC8" w:rsidRPr="00CC2883" w:rsidRDefault="00D85AC8" w:rsidP="00D85AC8">
      <w:pPr>
        <w:ind w:firstLine="567"/>
        <w:jc w:val="both"/>
      </w:pPr>
      <w:r w:rsidRPr="00CC2883">
        <w:t>8.3. До передачи спора на разрешение суда Стороны примут меры к его урегулированию в претензионном порядке.</w:t>
      </w:r>
    </w:p>
    <w:p w:rsidR="00D85AC8" w:rsidRPr="00CC2883" w:rsidRDefault="00D85AC8" w:rsidP="00D85AC8">
      <w:pPr>
        <w:ind w:firstLine="567"/>
        <w:jc w:val="both"/>
      </w:pPr>
      <w:r w:rsidRPr="00CC2883">
        <w:t xml:space="preserve">8.4.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Pr="00CC2883">
        <w:t>с даты</w:t>
      </w:r>
      <w:proofErr w:type="gramEnd"/>
      <w:r w:rsidRPr="00CC2883">
        <w:t xml:space="preserve"> ее получения. Оставление претензии без ответа в установленный срок означает признание требований претензии.</w:t>
      </w:r>
    </w:p>
    <w:p w:rsidR="00D85AC8" w:rsidRPr="00CC2883" w:rsidRDefault="00D85AC8" w:rsidP="00D85AC8">
      <w:pPr>
        <w:ind w:firstLine="567"/>
        <w:jc w:val="both"/>
      </w:pPr>
      <w:r w:rsidRPr="00CC2883">
        <w:t xml:space="preserve">8.5. </w:t>
      </w:r>
      <w:proofErr w:type="gramStart"/>
      <w:r w:rsidRPr="00CC2883">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D85AC8" w:rsidRPr="00CC2883" w:rsidRDefault="00D85AC8" w:rsidP="00D85AC8">
      <w:pPr>
        <w:ind w:firstLine="567"/>
        <w:jc w:val="both"/>
      </w:pPr>
      <w:r w:rsidRPr="00CC2883">
        <w:lastRenderedPageBreak/>
        <w:t xml:space="preserve">8.6. Если претензионные требования подлежат денежной оценке, в претензии указывается </w:t>
      </w:r>
      <w:proofErr w:type="spellStart"/>
      <w:r w:rsidRPr="00CC2883">
        <w:t>истребуемая</w:t>
      </w:r>
      <w:proofErr w:type="spellEnd"/>
      <w:r w:rsidRPr="00CC2883">
        <w:t xml:space="preserve"> сумма и ее полный и обоснованный расчет.</w:t>
      </w:r>
    </w:p>
    <w:p w:rsidR="00D85AC8" w:rsidRPr="00CC2883" w:rsidRDefault="00D85AC8" w:rsidP="00D85AC8">
      <w:pPr>
        <w:ind w:firstLine="567"/>
        <w:jc w:val="both"/>
      </w:pPr>
      <w:r w:rsidRPr="00CC2883">
        <w:t>8.7.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D85AC8" w:rsidRPr="00CC2883" w:rsidRDefault="00D85AC8" w:rsidP="00D85AC8">
      <w:pPr>
        <w:ind w:firstLine="567"/>
        <w:jc w:val="both"/>
      </w:pPr>
      <w:r w:rsidRPr="00CC2883">
        <w:t>8.8.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D85AC8" w:rsidRPr="00CC2883" w:rsidRDefault="00D85AC8" w:rsidP="00D85AC8">
      <w:pPr>
        <w:ind w:firstLine="567"/>
        <w:jc w:val="both"/>
      </w:pPr>
      <w:r w:rsidRPr="00CC2883">
        <w:t xml:space="preserve">8.9. В случае невыполнения Сторонами своих обязательств и </w:t>
      </w:r>
      <w:proofErr w:type="spellStart"/>
      <w:r w:rsidRPr="00CC2883">
        <w:t>недостижения</w:t>
      </w:r>
      <w:proofErr w:type="spellEnd"/>
      <w:r w:rsidRPr="00CC2883">
        <w:t xml:space="preserve"> взаимного согласия споры по настоящему договору разрешаются в Арбитражном суде Волгоградской области в порядке, установленном действующим законодательством Российской Федерации.</w:t>
      </w:r>
    </w:p>
    <w:p w:rsidR="003D0610" w:rsidRPr="00CC2883" w:rsidRDefault="003D0610" w:rsidP="00D85AC8">
      <w:pPr>
        <w:ind w:firstLine="567"/>
        <w:jc w:val="both"/>
      </w:pPr>
    </w:p>
    <w:p w:rsidR="00D85AC8" w:rsidRPr="00CC2883" w:rsidRDefault="00D85AC8" w:rsidP="00D85AC8">
      <w:pPr>
        <w:jc w:val="center"/>
        <w:outlineLvl w:val="0"/>
        <w:rPr>
          <w:b/>
        </w:rPr>
      </w:pPr>
      <w:r w:rsidRPr="00CC2883">
        <w:rPr>
          <w:b/>
        </w:rPr>
        <w:t xml:space="preserve">9. </w:t>
      </w:r>
      <w:proofErr w:type="spellStart"/>
      <w:r w:rsidRPr="00CC2883">
        <w:rPr>
          <w:b/>
        </w:rPr>
        <w:t>Антикоррупционная</w:t>
      </w:r>
      <w:proofErr w:type="spellEnd"/>
      <w:r w:rsidRPr="00CC2883">
        <w:rPr>
          <w:b/>
        </w:rPr>
        <w:t xml:space="preserve"> оговорка</w:t>
      </w:r>
    </w:p>
    <w:p w:rsidR="00D85AC8" w:rsidRPr="00CC2883" w:rsidRDefault="00D85AC8" w:rsidP="00D85AC8">
      <w:pPr>
        <w:widowControl w:val="0"/>
        <w:autoSpaceDE w:val="0"/>
        <w:autoSpaceDN w:val="0"/>
        <w:adjustRightInd w:val="0"/>
        <w:ind w:firstLine="567"/>
        <w:jc w:val="both"/>
      </w:pPr>
      <w:r w:rsidRPr="00CC2883">
        <w:t xml:space="preserve">9.1. </w:t>
      </w:r>
      <w:proofErr w:type="gramStart"/>
      <w:r w:rsidRPr="00CC2883">
        <w:t xml:space="preserve">При исполнении своих обязательств по настоящему контракту Стороны, их </w:t>
      </w:r>
      <w:proofErr w:type="spellStart"/>
      <w:r w:rsidRPr="00CC2883">
        <w:t>аффилированные</w:t>
      </w:r>
      <w:proofErr w:type="spellEnd"/>
      <w:r w:rsidRPr="00CC2883">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85AC8" w:rsidRPr="00CC2883" w:rsidRDefault="00D85AC8" w:rsidP="00D85AC8">
      <w:pPr>
        <w:widowControl w:val="0"/>
        <w:autoSpaceDE w:val="0"/>
        <w:autoSpaceDN w:val="0"/>
        <w:adjustRightInd w:val="0"/>
        <w:ind w:firstLine="567"/>
        <w:jc w:val="both"/>
      </w:pPr>
      <w:r w:rsidRPr="00CC2883">
        <w:t xml:space="preserve">9.2. При исполнении своих обязательств по настоящему контракту Стороны, их </w:t>
      </w:r>
      <w:proofErr w:type="spellStart"/>
      <w:r w:rsidRPr="00CC2883">
        <w:t>аффилированные</w:t>
      </w:r>
      <w:proofErr w:type="spellEnd"/>
      <w:r w:rsidRPr="00CC2883">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5AC8" w:rsidRPr="00CC2883" w:rsidRDefault="00D85AC8" w:rsidP="00D85AC8">
      <w:pPr>
        <w:widowControl w:val="0"/>
        <w:autoSpaceDE w:val="0"/>
        <w:autoSpaceDN w:val="0"/>
        <w:adjustRightInd w:val="0"/>
        <w:ind w:firstLine="567"/>
        <w:jc w:val="both"/>
      </w:pPr>
      <w:r w:rsidRPr="00CC2883">
        <w:t xml:space="preserve">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CC2883">
        <w:t>с даты направления</w:t>
      </w:r>
      <w:proofErr w:type="gramEnd"/>
      <w:r w:rsidRPr="00CC2883">
        <w:t xml:space="preserve"> письменного уведомления.</w:t>
      </w:r>
    </w:p>
    <w:p w:rsidR="00D85AC8" w:rsidRPr="00CC2883" w:rsidRDefault="00D85AC8" w:rsidP="00D85AC8">
      <w:pPr>
        <w:widowControl w:val="0"/>
        <w:autoSpaceDE w:val="0"/>
        <w:autoSpaceDN w:val="0"/>
        <w:adjustRightInd w:val="0"/>
        <w:ind w:firstLine="567"/>
        <w:jc w:val="both"/>
      </w:pPr>
      <w:r w:rsidRPr="00CC2883">
        <w:t xml:space="preserve">9.4. </w:t>
      </w:r>
      <w:proofErr w:type="gramStart"/>
      <w:r w:rsidRPr="00CC2883">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CC2883">
        <w:t>аффилированными</w:t>
      </w:r>
      <w:proofErr w:type="spellEnd"/>
      <w:r w:rsidRPr="00CC2883">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C2883">
        <w:t xml:space="preserve"> легализации (отмыванию) доходов, полученных преступным путем.</w:t>
      </w:r>
    </w:p>
    <w:p w:rsidR="00D85AC8" w:rsidRPr="00CC2883" w:rsidRDefault="00D85AC8" w:rsidP="00D85AC8">
      <w:pPr>
        <w:widowControl w:val="0"/>
        <w:autoSpaceDE w:val="0"/>
        <w:autoSpaceDN w:val="0"/>
        <w:adjustRightInd w:val="0"/>
        <w:ind w:firstLine="567"/>
        <w:jc w:val="both"/>
      </w:pPr>
      <w:r w:rsidRPr="00CC2883">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D85AC8" w:rsidRPr="00CC2883" w:rsidRDefault="00D85AC8" w:rsidP="00D85AC8">
      <w:pPr>
        <w:jc w:val="center"/>
        <w:outlineLvl w:val="0"/>
        <w:rPr>
          <w:b/>
          <w:bCs/>
        </w:rPr>
      </w:pPr>
      <w:r w:rsidRPr="00CC2883">
        <w:rPr>
          <w:b/>
          <w:bCs/>
        </w:rPr>
        <w:t>10. Заключительные положения</w:t>
      </w:r>
    </w:p>
    <w:p w:rsidR="00224A88" w:rsidRPr="00CC2883" w:rsidRDefault="00224A88" w:rsidP="00224A88">
      <w:pPr>
        <w:ind w:firstLine="567"/>
        <w:jc w:val="both"/>
      </w:pPr>
      <w:r w:rsidRPr="00CC2883">
        <w:t xml:space="preserve">10.1. </w:t>
      </w:r>
      <w:proofErr w:type="gramStart"/>
      <w:r w:rsidRPr="00CC2883">
        <w:t>Настоящий договор составлен на ___ с., в двух экземплярах, имеющих одинаковую юридическую силу.</w:t>
      </w:r>
      <w:proofErr w:type="gramEnd"/>
    </w:p>
    <w:p w:rsidR="00224A88" w:rsidRPr="00CC2883" w:rsidRDefault="00224A88" w:rsidP="00224A88">
      <w:pPr>
        <w:ind w:firstLine="567"/>
        <w:jc w:val="both"/>
      </w:pPr>
      <w:r w:rsidRPr="00CC2883">
        <w:t xml:space="preserve">10.2.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73099A" w:rsidRPr="00CC2883" w:rsidRDefault="0073099A" w:rsidP="0073099A">
      <w:pPr>
        <w:ind w:firstLine="567"/>
        <w:jc w:val="both"/>
      </w:pPr>
      <w:r w:rsidRPr="00CC2883">
        <w:t>10.3. Изменение существенных условий договора допускается согласно п.12 главы VI Положения о закупке ВолгГТУ, а именно:</w:t>
      </w:r>
    </w:p>
    <w:p w:rsidR="0073099A" w:rsidRPr="00CC2883" w:rsidRDefault="0073099A" w:rsidP="0073099A">
      <w:pPr>
        <w:ind w:firstLine="567"/>
        <w:jc w:val="both"/>
      </w:pPr>
      <w:r w:rsidRPr="00CC2883">
        <w:lastRenderedPageBreak/>
        <w:t xml:space="preserve">1) предусмотренный договором объем закупаемых товаров, работ, услуг не более чем на 30 (тридцать) процентов. </w:t>
      </w:r>
      <w:proofErr w:type="gramStart"/>
      <w:r w:rsidRPr="00CC2883">
        <w:t>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roofErr w:type="gramEnd"/>
    </w:p>
    <w:p w:rsidR="0073099A" w:rsidRPr="00CC2883" w:rsidRDefault="0073099A" w:rsidP="0073099A">
      <w:pPr>
        <w:ind w:firstLine="567"/>
        <w:jc w:val="both"/>
      </w:pPr>
      <w:r w:rsidRPr="00CC2883">
        <w:t xml:space="preserve">2) сроки исполнения обязательств по договору, если необходимость изменения сроков вызвана: </w:t>
      </w:r>
    </w:p>
    <w:p w:rsidR="0073099A" w:rsidRPr="00CC2883" w:rsidRDefault="0073099A" w:rsidP="0073099A">
      <w:pPr>
        <w:ind w:firstLine="567"/>
        <w:jc w:val="both"/>
      </w:pPr>
      <w:r w:rsidRPr="00CC2883">
        <w:t>- обстоятельствами непреодолимой силы или просрочкой выполнения Заказчиком своих обязательств по договору;</w:t>
      </w:r>
    </w:p>
    <w:p w:rsidR="0073099A" w:rsidRPr="00CC2883" w:rsidRDefault="0073099A" w:rsidP="0073099A">
      <w:pPr>
        <w:ind w:firstLine="567"/>
        <w:jc w:val="both"/>
      </w:pPr>
      <w:r w:rsidRPr="00CC2883">
        <w:t>- увеличением или сокращением объема закупаемых товаров, работ, услуг не более чем на 30 (тридцать) процентов;</w:t>
      </w:r>
    </w:p>
    <w:p w:rsidR="0073099A" w:rsidRPr="00CC2883" w:rsidRDefault="0073099A" w:rsidP="0073099A">
      <w:pPr>
        <w:ind w:firstLine="567"/>
        <w:jc w:val="both"/>
      </w:pPr>
      <w:r w:rsidRPr="00CC2883">
        <w:t>- исполнением рамочного договора по единичным расценкам, если не достигнуто предельное (</w:t>
      </w:r>
      <w:proofErr w:type="gramStart"/>
      <w:r w:rsidRPr="00CC2883">
        <w:t xml:space="preserve">максимальное) </w:t>
      </w:r>
      <w:proofErr w:type="gramEnd"/>
      <w:r w:rsidRPr="00CC2883">
        <w:t xml:space="preserve">значение цены договора, существует потребность в товаре, работе, услуге и </w:t>
      </w:r>
      <w:r w:rsidR="00CC2883">
        <w:t>П</w:t>
      </w:r>
      <w:bookmarkStart w:id="0" w:name="_GoBack"/>
      <w:bookmarkEnd w:id="0"/>
      <w:r w:rsidRPr="00CC2883">
        <w:t>одрядчик готов продолжить исполнение договора без увеличения единичных расценок.</w:t>
      </w:r>
    </w:p>
    <w:p w:rsidR="0073099A" w:rsidRPr="00CC2883" w:rsidRDefault="0073099A" w:rsidP="0073099A">
      <w:pPr>
        <w:ind w:firstLine="567"/>
        <w:jc w:val="both"/>
      </w:pPr>
      <w:r w:rsidRPr="00CC2883">
        <w:t>3) цену договора:</w:t>
      </w:r>
    </w:p>
    <w:p w:rsidR="0073099A" w:rsidRPr="00CC2883" w:rsidRDefault="0073099A" w:rsidP="0073099A">
      <w:pPr>
        <w:ind w:firstLine="567"/>
        <w:jc w:val="both"/>
      </w:pPr>
      <w:r w:rsidRPr="00CC2883">
        <w:t>- путем ее уменьшения без изменения иных условий исполнения договора;</w:t>
      </w:r>
    </w:p>
    <w:p w:rsidR="0073099A" w:rsidRPr="00CC2883" w:rsidRDefault="0073099A" w:rsidP="0073099A">
      <w:pPr>
        <w:ind w:firstLine="567"/>
        <w:jc w:val="both"/>
      </w:pPr>
      <w:r w:rsidRPr="00CC2883">
        <w:t xml:space="preserve">- в случаях, предусмотренных </w:t>
      </w:r>
      <w:hyperlink w:anchor="P259" w:history="1">
        <w:r w:rsidRPr="00CC2883">
          <w:t>подпунктом 1</w:t>
        </w:r>
      </w:hyperlink>
      <w:r w:rsidRPr="00CC2883">
        <w:t xml:space="preserve"> настоящего пункта;</w:t>
      </w:r>
    </w:p>
    <w:p w:rsidR="0073099A" w:rsidRPr="00CC2883" w:rsidRDefault="0073099A" w:rsidP="0073099A">
      <w:pPr>
        <w:ind w:firstLine="567"/>
        <w:jc w:val="both"/>
      </w:pPr>
      <w:r w:rsidRPr="00CC2883">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73099A" w:rsidRPr="00CC2883" w:rsidRDefault="0073099A" w:rsidP="0073099A">
      <w:pPr>
        <w:ind w:firstLine="567"/>
        <w:jc w:val="both"/>
      </w:pPr>
      <w:r w:rsidRPr="00CC2883">
        <w:t>- в случае изменения в соответствии с законодательством Российской Федерации регулируемых государством цен (тарифов);</w:t>
      </w:r>
    </w:p>
    <w:p w:rsidR="0073099A" w:rsidRPr="00CC2883" w:rsidRDefault="0073099A" w:rsidP="0073099A">
      <w:pPr>
        <w:ind w:firstLine="567"/>
        <w:jc w:val="both"/>
      </w:pPr>
      <w:r w:rsidRPr="00CC2883">
        <w:t>4) иные условия исполнения договора, если такое изменение договора допускается законодательством Российской Федерации.</w:t>
      </w:r>
    </w:p>
    <w:p w:rsidR="00224A88" w:rsidRPr="00CC2883" w:rsidRDefault="00224A88" w:rsidP="00224A88">
      <w:pPr>
        <w:ind w:firstLine="567"/>
        <w:jc w:val="both"/>
      </w:pPr>
      <w:r w:rsidRPr="00CC2883">
        <w:t>10.4.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224A88" w:rsidRPr="00CC2883" w:rsidRDefault="00224A88" w:rsidP="00224A88">
      <w:pPr>
        <w:ind w:firstLine="567"/>
        <w:jc w:val="both"/>
      </w:pPr>
      <w:r w:rsidRPr="00CC2883">
        <w:t xml:space="preserve">10.5. </w:t>
      </w:r>
      <w:proofErr w:type="gramStart"/>
      <w:r w:rsidRPr="00CC2883">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224A88" w:rsidRPr="00CC2883" w:rsidRDefault="00224A88" w:rsidP="00224A88">
      <w:pPr>
        <w:ind w:firstLine="567"/>
        <w:jc w:val="both"/>
      </w:pPr>
      <w:r w:rsidRPr="00CC2883">
        <w:t>10.6. Все изменения, дополнения и приложения к настоящему договору являются его неотъемлемой частью.</w:t>
      </w:r>
    </w:p>
    <w:p w:rsidR="00224A88" w:rsidRPr="00CC2883" w:rsidRDefault="00224A88" w:rsidP="00224A88">
      <w:pPr>
        <w:ind w:firstLine="567"/>
        <w:jc w:val="both"/>
      </w:pPr>
      <w:r w:rsidRPr="00CC2883">
        <w:t>10.7. Исполнитель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224A88" w:rsidRPr="00CC2883" w:rsidRDefault="00224A88" w:rsidP="00224A88">
      <w:pPr>
        <w:ind w:firstLine="567"/>
        <w:jc w:val="both"/>
      </w:pPr>
      <w:r w:rsidRPr="00CC2883">
        <w:t xml:space="preserve">10.8. Исполнитель несет ответственность по настоящему договору за действия привлекаемых соисполнителей как </w:t>
      </w:r>
      <w:proofErr w:type="gramStart"/>
      <w:r w:rsidRPr="00CC2883">
        <w:t>за</w:t>
      </w:r>
      <w:proofErr w:type="gramEnd"/>
      <w:r w:rsidRPr="00CC2883">
        <w:t xml:space="preserve"> свои собственные.</w:t>
      </w:r>
    </w:p>
    <w:p w:rsidR="00D85AC8" w:rsidRPr="00CC2883" w:rsidRDefault="00D85AC8" w:rsidP="00D85AC8">
      <w:pPr>
        <w:jc w:val="center"/>
        <w:outlineLvl w:val="0"/>
      </w:pPr>
      <w:r w:rsidRPr="00CC2883">
        <w:rPr>
          <w:b/>
        </w:rPr>
        <w:t>1</w:t>
      </w:r>
      <w:r w:rsidR="006F5A00" w:rsidRPr="00CC2883">
        <w:rPr>
          <w:b/>
        </w:rPr>
        <w:t>1</w:t>
      </w:r>
      <w:r w:rsidRPr="00CC2883">
        <w:rPr>
          <w:b/>
        </w:rPr>
        <w:t>. Приложения</w:t>
      </w:r>
    </w:p>
    <w:p w:rsidR="0073099A" w:rsidRPr="00CC2883" w:rsidRDefault="0073099A" w:rsidP="0073099A">
      <w:pPr>
        <w:ind w:firstLine="567"/>
        <w:jc w:val="both"/>
      </w:pPr>
      <w:r w:rsidRPr="00CC2883">
        <w:t>11.1. Приложение № 1. Техническое задание.</w:t>
      </w:r>
    </w:p>
    <w:p w:rsidR="005F03D6" w:rsidRPr="00CC2883" w:rsidRDefault="005F03D6" w:rsidP="00D85AC8">
      <w:pPr>
        <w:ind w:firstLine="567"/>
        <w:jc w:val="both"/>
      </w:pPr>
      <w:r w:rsidRPr="00CC2883">
        <w:t>11.</w:t>
      </w:r>
      <w:r w:rsidR="0073099A" w:rsidRPr="00CC2883">
        <w:t>2</w:t>
      </w:r>
      <w:r w:rsidRPr="00CC2883">
        <w:t>. Приложение № 1</w:t>
      </w:r>
      <w:r w:rsidR="00551DC1" w:rsidRPr="00CC2883">
        <w:t>.</w:t>
      </w:r>
      <w:r w:rsidRPr="00CC2883">
        <w:t xml:space="preserve"> </w:t>
      </w:r>
      <w:r w:rsidR="00551DC1" w:rsidRPr="00CC2883">
        <w:t>Расчет цены договора.</w:t>
      </w:r>
    </w:p>
    <w:p w:rsidR="00D85AC8" w:rsidRPr="00CC2883" w:rsidRDefault="00D85AC8" w:rsidP="00D85AC8">
      <w:pPr>
        <w:ind w:firstLine="567"/>
        <w:jc w:val="both"/>
      </w:pPr>
      <w:r w:rsidRPr="00CC2883">
        <w:t>1</w:t>
      </w:r>
      <w:r w:rsidR="006F5A00" w:rsidRPr="00CC2883">
        <w:t>1</w:t>
      </w:r>
      <w:r w:rsidRPr="00CC2883">
        <w:t>.</w:t>
      </w:r>
      <w:r w:rsidR="0073099A" w:rsidRPr="00CC2883">
        <w:t>3</w:t>
      </w:r>
      <w:r w:rsidRPr="00CC2883">
        <w:t xml:space="preserve">. Приложение № </w:t>
      </w:r>
      <w:r w:rsidR="00551DC1" w:rsidRPr="00CC2883">
        <w:t>2.</w:t>
      </w:r>
      <w:r w:rsidRPr="00CC2883">
        <w:t xml:space="preserve"> Локальный сметный расчет</w:t>
      </w:r>
      <w:r w:rsidR="005F03D6" w:rsidRPr="00CC2883">
        <w:t>.</w:t>
      </w:r>
    </w:p>
    <w:p w:rsidR="0073099A" w:rsidRPr="00CC2883" w:rsidRDefault="0073099A" w:rsidP="00D85AC8">
      <w:pPr>
        <w:ind w:firstLine="567"/>
        <w:jc w:val="both"/>
      </w:pPr>
    </w:p>
    <w:p w:rsidR="0073099A" w:rsidRPr="00CC2883" w:rsidRDefault="0073099A" w:rsidP="00D85AC8">
      <w:pPr>
        <w:ind w:firstLine="567"/>
        <w:jc w:val="both"/>
      </w:pPr>
    </w:p>
    <w:p w:rsidR="0073099A" w:rsidRPr="00CC2883" w:rsidRDefault="0073099A" w:rsidP="00D85AC8">
      <w:pPr>
        <w:ind w:firstLine="567"/>
        <w:jc w:val="both"/>
      </w:pPr>
    </w:p>
    <w:p w:rsidR="00F17EA7" w:rsidRPr="00CC2883" w:rsidRDefault="00C1441E" w:rsidP="004B5D7D">
      <w:pPr>
        <w:jc w:val="center"/>
        <w:outlineLvl w:val="0"/>
        <w:rPr>
          <w:b/>
        </w:rPr>
      </w:pPr>
      <w:r w:rsidRPr="00CC2883">
        <w:rPr>
          <w:b/>
        </w:rPr>
        <w:t>1</w:t>
      </w:r>
      <w:r w:rsidR="006F5A00" w:rsidRPr="00CC2883">
        <w:rPr>
          <w:b/>
        </w:rPr>
        <w:t>2</w:t>
      </w:r>
      <w:r w:rsidRPr="00CC2883">
        <w:rPr>
          <w:b/>
        </w:rPr>
        <w:t>. Адреса и реквизиты сторон</w:t>
      </w:r>
    </w:p>
    <w:p w:rsidR="0033523E" w:rsidRPr="00CC2883" w:rsidRDefault="0033523E" w:rsidP="004B5D7D">
      <w:pPr>
        <w:pStyle w:val="ae"/>
        <w:jc w:val="left"/>
        <w:outlineLvl w:val="0"/>
        <w:rPr>
          <w:u w:val="single"/>
        </w:rPr>
      </w:pPr>
      <w:r w:rsidRPr="00CC2883">
        <w:rPr>
          <w:u w:val="single"/>
        </w:rPr>
        <w:t>ЗАКАЗЧИК</w:t>
      </w:r>
    </w:p>
    <w:p w:rsidR="001C5064" w:rsidRPr="00CC2883" w:rsidRDefault="001C5064" w:rsidP="001C5064">
      <w:pPr>
        <w:widowControl w:val="0"/>
        <w:suppressAutoHyphens/>
        <w:outlineLvl w:val="0"/>
        <w:rPr>
          <w:bCs/>
          <w:lang w:eastAsia="zh-CN"/>
        </w:rPr>
      </w:pPr>
      <w:r w:rsidRPr="00CC2883">
        <w:rPr>
          <w:b/>
          <w:bCs/>
          <w:lang w:eastAsia="zh-CN"/>
        </w:rPr>
        <w:lastRenderedPageBreak/>
        <w:t>Волгоградский государственный технический университет</w:t>
      </w:r>
    </w:p>
    <w:p w:rsidR="00A00E39" w:rsidRPr="00CC2883" w:rsidRDefault="00A00E39" w:rsidP="00A00E39">
      <w:pPr>
        <w:widowControl w:val="0"/>
        <w:rPr>
          <w:b/>
          <w:bCs/>
        </w:rPr>
      </w:pPr>
      <w:r w:rsidRPr="00CC2883">
        <w:rPr>
          <w:bCs/>
        </w:rPr>
        <w:t>400005 г. Волгоград, пр. Ленина, 28, тел. (8442)23-00-76, 23-87-87</w:t>
      </w:r>
    </w:p>
    <w:p w:rsidR="00A00E39" w:rsidRPr="00CC2883" w:rsidRDefault="00A00E39" w:rsidP="00A00E39">
      <w:pPr>
        <w:rPr>
          <w:rFonts w:eastAsia="MS Mincho"/>
        </w:rPr>
      </w:pPr>
      <w:r w:rsidRPr="00CC2883">
        <w:t>ИНН 3444049170, КПП 344401001, ОГРН 1023403440818</w:t>
      </w:r>
    </w:p>
    <w:p w:rsidR="00A00E39" w:rsidRPr="00CC2883" w:rsidRDefault="00A00E39" w:rsidP="00A00E39">
      <w:r w:rsidRPr="00CC2883">
        <w:t xml:space="preserve">Получатель УФК по Волгоградской области (Волгоградский государственный технический университет </w:t>
      </w:r>
      <w:proofErr w:type="gramStart"/>
      <w:r w:rsidRPr="00CC2883">
        <w:t>л</w:t>
      </w:r>
      <w:proofErr w:type="gramEnd"/>
      <w:r w:rsidRPr="00CC2883">
        <w:t>/с 20296Х09660)</w:t>
      </w:r>
    </w:p>
    <w:p w:rsidR="00A00E39" w:rsidRPr="00CC2883" w:rsidRDefault="00A00E39" w:rsidP="00A00E39">
      <w:r w:rsidRPr="00CC2883">
        <w:t xml:space="preserve">Казначейский счет 03214643000000012900                   </w:t>
      </w:r>
    </w:p>
    <w:p w:rsidR="00A00E39" w:rsidRPr="00CC2883" w:rsidRDefault="00A00E39" w:rsidP="00A00E39">
      <w:r w:rsidRPr="00CC2883">
        <w:t xml:space="preserve">Банк получателя </w:t>
      </w:r>
      <w:r w:rsidRPr="00CC2883">
        <w:rPr>
          <w:color w:val="000000"/>
        </w:rPr>
        <w:t>ОКЦ № 4 Южного ГУ Банка России</w:t>
      </w:r>
      <w:r w:rsidRPr="00CC2883">
        <w:t xml:space="preserve"> // УФК по Волгоградской области г</w:t>
      </w:r>
      <w:proofErr w:type="gramStart"/>
      <w:r w:rsidRPr="00CC2883">
        <w:t>.В</w:t>
      </w:r>
      <w:proofErr w:type="gramEnd"/>
      <w:r w:rsidRPr="00CC2883">
        <w:t>олгоград</w:t>
      </w:r>
    </w:p>
    <w:p w:rsidR="00A00E39" w:rsidRPr="00CC2883" w:rsidRDefault="00A00E39" w:rsidP="00A00E39">
      <w:r w:rsidRPr="00CC2883">
        <w:t>БИК 011806101</w:t>
      </w:r>
    </w:p>
    <w:p w:rsidR="00A00E39" w:rsidRPr="00CC2883" w:rsidRDefault="00A00E39" w:rsidP="00A00E39">
      <w:r w:rsidRPr="00CC2883">
        <w:t>Единый казначейский счет 40102810445370000021</w:t>
      </w:r>
    </w:p>
    <w:p w:rsidR="00A00E39" w:rsidRPr="00CC2883" w:rsidRDefault="00A00E39" w:rsidP="00A00E39"/>
    <w:p w:rsidR="0033523E" w:rsidRPr="00CC2883" w:rsidRDefault="0033523E" w:rsidP="004B5D7D">
      <w:pPr>
        <w:outlineLvl w:val="0"/>
        <w:rPr>
          <w:rFonts w:eastAsia="MS Mincho"/>
          <w:b/>
          <w:u w:val="single"/>
        </w:rPr>
      </w:pPr>
      <w:r w:rsidRPr="00CC2883">
        <w:rPr>
          <w:rFonts w:eastAsia="MS Mincho"/>
          <w:b/>
          <w:u w:val="single"/>
        </w:rPr>
        <w:t>ПОДРЯДЧИК</w:t>
      </w:r>
    </w:p>
    <w:p w:rsidR="00C95679" w:rsidRPr="00CC2883" w:rsidRDefault="00C95679" w:rsidP="00C95679">
      <w:pPr>
        <w:rPr>
          <w:rFonts w:eastAsia="MS Mincho"/>
        </w:rPr>
      </w:pPr>
      <w:r w:rsidRPr="00CC2883">
        <w:rPr>
          <w:rFonts w:eastAsia="MS Mincho"/>
        </w:rPr>
        <w:t>_____</w:t>
      </w:r>
    </w:p>
    <w:p w:rsidR="00C95679" w:rsidRPr="00CC2883" w:rsidRDefault="00C95679" w:rsidP="00C95679">
      <w:pPr>
        <w:rPr>
          <w:rFonts w:eastAsia="MS Mincho"/>
        </w:rPr>
      </w:pPr>
      <w:r w:rsidRPr="00CC2883">
        <w:rPr>
          <w:rFonts w:eastAsia="MS Mincho"/>
        </w:rPr>
        <w:t xml:space="preserve">Адрес юридический: </w:t>
      </w:r>
    </w:p>
    <w:p w:rsidR="00C95679" w:rsidRPr="00CC2883" w:rsidRDefault="00C95679" w:rsidP="00C95679">
      <w:pPr>
        <w:rPr>
          <w:rFonts w:eastAsia="MS Mincho"/>
        </w:rPr>
      </w:pPr>
      <w:r w:rsidRPr="00CC2883">
        <w:rPr>
          <w:rFonts w:eastAsia="MS Mincho"/>
        </w:rPr>
        <w:t xml:space="preserve">Адрес фактический (почтовый): </w:t>
      </w:r>
    </w:p>
    <w:p w:rsidR="00C95679" w:rsidRPr="00CC2883" w:rsidRDefault="00C95679" w:rsidP="00C95679">
      <w:pPr>
        <w:rPr>
          <w:rFonts w:eastAsia="MS Mincho"/>
        </w:rPr>
      </w:pPr>
      <w:r w:rsidRPr="00CC2883">
        <w:rPr>
          <w:rFonts w:eastAsia="MS Mincho"/>
        </w:rPr>
        <w:t xml:space="preserve">тел. </w:t>
      </w:r>
      <w:r w:rsidRPr="00CC2883">
        <w:t>(8442) ___, электронная почта ____,</w:t>
      </w:r>
    </w:p>
    <w:p w:rsidR="00C95679" w:rsidRPr="00CC2883" w:rsidRDefault="00C95679" w:rsidP="00C95679">
      <w:pPr>
        <w:outlineLvl w:val="0"/>
        <w:rPr>
          <w:rFonts w:eastAsia="MS Mincho"/>
        </w:rPr>
      </w:pPr>
      <w:r w:rsidRPr="00CC2883">
        <w:rPr>
          <w:rFonts w:eastAsia="MS Mincho"/>
        </w:rPr>
        <w:t xml:space="preserve">ИНН </w:t>
      </w:r>
      <w:r w:rsidRPr="00CC2883">
        <w:t>_________________</w:t>
      </w:r>
      <w:r w:rsidRPr="00CC2883">
        <w:rPr>
          <w:rFonts w:eastAsia="MS Mincho"/>
        </w:rPr>
        <w:t xml:space="preserve">  КПП </w:t>
      </w:r>
      <w:r w:rsidRPr="00CC2883">
        <w:t>_______________ ОГРН ____________</w:t>
      </w:r>
    </w:p>
    <w:p w:rsidR="00C95679" w:rsidRPr="00CC2883" w:rsidRDefault="00C95679" w:rsidP="00C95679">
      <w:pPr>
        <w:outlineLvl w:val="0"/>
        <w:rPr>
          <w:rFonts w:eastAsia="MS Mincho"/>
        </w:rPr>
      </w:pPr>
      <w:proofErr w:type="gramStart"/>
      <w:r w:rsidRPr="00CC2883">
        <w:rPr>
          <w:rFonts w:eastAsia="MS Mincho"/>
        </w:rPr>
        <w:t>Р</w:t>
      </w:r>
      <w:proofErr w:type="gramEnd"/>
      <w:r w:rsidRPr="00CC2883">
        <w:rPr>
          <w:rFonts w:eastAsia="MS Mincho"/>
        </w:rPr>
        <w:t>/счёт _______________________________________________________</w:t>
      </w:r>
    </w:p>
    <w:p w:rsidR="00C95679" w:rsidRPr="00CC2883" w:rsidRDefault="00C95679" w:rsidP="00C95679">
      <w:pPr>
        <w:outlineLvl w:val="0"/>
        <w:rPr>
          <w:rFonts w:eastAsia="MS Mincho"/>
        </w:rPr>
      </w:pPr>
      <w:r w:rsidRPr="00CC2883">
        <w:rPr>
          <w:rFonts w:eastAsia="MS Mincho"/>
        </w:rPr>
        <w:t>Банк  ________________________________________________________</w:t>
      </w:r>
    </w:p>
    <w:p w:rsidR="00C95679" w:rsidRPr="00CC2883" w:rsidRDefault="00C95679" w:rsidP="00C95679">
      <w:pPr>
        <w:rPr>
          <w:rFonts w:eastAsia="MS Mincho"/>
        </w:rPr>
      </w:pPr>
      <w:proofErr w:type="gramStart"/>
      <w:r w:rsidRPr="00CC2883">
        <w:rPr>
          <w:rFonts w:eastAsia="MS Mincho"/>
        </w:rPr>
        <w:t>К</w:t>
      </w:r>
      <w:proofErr w:type="gramEnd"/>
      <w:r w:rsidRPr="00CC2883">
        <w:rPr>
          <w:rFonts w:eastAsia="MS Mincho"/>
        </w:rPr>
        <w:t>/ счёт _______________________________________________________</w:t>
      </w:r>
    </w:p>
    <w:p w:rsidR="00C95679" w:rsidRPr="00CC2883" w:rsidRDefault="00C95679" w:rsidP="00C95679">
      <w:pPr>
        <w:rPr>
          <w:rFonts w:eastAsia="MS Mincho"/>
        </w:rPr>
      </w:pPr>
      <w:r w:rsidRPr="00CC2883">
        <w:rPr>
          <w:rFonts w:eastAsia="MS Mincho"/>
        </w:rPr>
        <w:t>БИК _________________________________________________________</w:t>
      </w:r>
    </w:p>
    <w:p w:rsidR="006C7440" w:rsidRPr="00CC2883" w:rsidRDefault="006C7440" w:rsidP="004B5D7D">
      <w:pPr>
        <w:outlineLvl w:val="0"/>
        <w:rPr>
          <w:b/>
        </w:rPr>
      </w:pPr>
    </w:p>
    <w:tbl>
      <w:tblPr>
        <w:tblW w:w="0" w:type="auto"/>
        <w:jc w:val="center"/>
        <w:tblLayout w:type="fixed"/>
        <w:tblLook w:val="0000"/>
      </w:tblPr>
      <w:tblGrid>
        <w:gridCol w:w="4428"/>
        <w:gridCol w:w="4243"/>
      </w:tblGrid>
      <w:tr w:rsidR="00A00E39" w:rsidRPr="00CC2883" w:rsidTr="000152CB">
        <w:trPr>
          <w:jc w:val="center"/>
        </w:trPr>
        <w:tc>
          <w:tcPr>
            <w:tcW w:w="4428" w:type="dxa"/>
            <w:shd w:val="clear" w:color="auto" w:fill="auto"/>
          </w:tcPr>
          <w:p w:rsidR="00A00E39" w:rsidRPr="00CC2883" w:rsidRDefault="00A00E39" w:rsidP="000D46A4">
            <w:pPr>
              <w:widowControl w:val="0"/>
              <w:adjustRightInd w:val="0"/>
              <w:jc w:val="center"/>
              <w:rPr>
                <w:b/>
                <w:u w:val="single"/>
              </w:rPr>
            </w:pPr>
            <w:r w:rsidRPr="00CC2883">
              <w:rPr>
                <w:b/>
                <w:u w:val="single"/>
              </w:rPr>
              <w:t>ЗАКАЗЧИК</w:t>
            </w:r>
          </w:p>
          <w:p w:rsidR="00A00E39" w:rsidRPr="00CC2883" w:rsidRDefault="00A00E39" w:rsidP="000D46A4">
            <w:pPr>
              <w:widowControl w:val="0"/>
              <w:adjustRightInd w:val="0"/>
              <w:jc w:val="center"/>
            </w:pPr>
            <w:r w:rsidRPr="00CC2883">
              <w:t>__________</w:t>
            </w:r>
          </w:p>
          <w:p w:rsidR="00A00E39" w:rsidRPr="00CC2883" w:rsidRDefault="00A00E39" w:rsidP="000D46A4">
            <w:pPr>
              <w:widowControl w:val="0"/>
              <w:adjustRightInd w:val="0"/>
              <w:jc w:val="center"/>
              <w:rPr>
                <w:vertAlign w:val="superscript"/>
              </w:rPr>
            </w:pPr>
            <w:r w:rsidRPr="00CC2883">
              <w:rPr>
                <w:vertAlign w:val="superscript"/>
              </w:rPr>
              <w:t>(Должность)</w:t>
            </w:r>
          </w:p>
          <w:p w:rsidR="00A00E39" w:rsidRPr="00CC2883" w:rsidRDefault="00A00E39" w:rsidP="000D46A4">
            <w:pPr>
              <w:widowControl w:val="0"/>
              <w:adjustRightInd w:val="0"/>
              <w:jc w:val="center"/>
            </w:pPr>
            <w:r w:rsidRPr="00CC2883">
              <w:rPr>
                <w:b/>
              </w:rPr>
              <w:t>__________</w:t>
            </w:r>
            <w:r w:rsidRPr="00CC2883">
              <w:t xml:space="preserve"> __________</w:t>
            </w:r>
          </w:p>
          <w:p w:rsidR="00A00E39" w:rsidRPr="00CC2883" w:rsidRDefault="00A00E39" w:rsidP="000D46A4">
            <w:pPr>
              <w:widowControl w:val="0"/>
              <w:tabs>
                <w:tab w:val="center" w:pos="1536"/>
                <w:tab w:val="center" w:pos="2670"/>
              </w:tabs>
              <w:adjustRightInd w:val="0"/>
              <w:rPr>
                <w:vertAlign w:val="superscript"/>
              </w:rPr>
            </w:pPr>
            <w:r w:rsidRPr="00CC2883">
              <w:rPr>
                <w:vertAlign w:val="superscript"/>
              </w:rPr>
              <w:tab/>
              <w:t>(Подпись)</w:t>
            </w:r>
            <w:r w:rsidRPr="00CC2883">
              <w:rPr>
                <w:vertAlign w:val="superscript"/>
              </w:rPr>
              <w:tab/>
              <w:t>(Ф.И.О)</w:t>
            </w:r>
          </w:p>
          <w:p w:rsidR="00A00E39" w:rsidRPr="00CC2883" w:rsidRDefault="00A00E39" w:rsidP="000D46A4">
            <w:pPr>
              <w:widowControl w:val="0"/>
              <w:adjustRightInd w:val="0"/>
              <w:jc w:val="center"/>
              <w:rPr>
                <w:bCs/>
              </w:rPr>
            </w:pPr>
            <w:r w:rsidRPr="00CC2883">
              <w:rPr>
                <w:bCs/>
              </w:rPr>
              <w:t>«___» _________ 202__ г</w:t>
            </w:r>
          </w:p>
        </w:tc>
        <w:tc>
          <w:tcPr>
            <w:tcW w:w="4243" w:type="dxa"/>
            <w:shd w:val="clear" w:color="auto" w:fill="auto"/>
          </w:tcPr>
          <w:p w:rsidR="00A00E39" w:rsidRPr="00CC2883" w:rsidRDefault="00A00E39" w:rsidP="00A00E39">
            <w:pPr>
              <w:jc w:val="center"/>
              <w:outlineLvl w:val="0"/>
              <w:rPr>
                <w:rFonts w:eastAsia="MS Mincho"/>
                <w:b/>
                <w:u w:val="single"/>
              </w:rPr>
            </w:pPr>
            <w:r w:rsidRPr="00CC2883">
              <w:rPr>
                <w:rFonts w:eastAsia="MS Mincho"/>
                <w:b/>
                <w:u w:val="single"/>
              </w:rPr>
              <w:t>ПОДРЯДЧИК</w:t>
            </w:r>
          </w:p>
          <w:p w:rsidR="00A00E39" w:rsidRPr="00CC2883" w:rsidRDefault="00A00E39" w:rsidP="000D46A4">
            <w:pPr>
              <w:widowControl w:val="0"/>
              <w:adjustRightInd w:val="0"/>
              <w:jc w:val="center"/>
            </w:pPr>
            <w:r w:rsidRPr="00CC2883">
              <w:t>__________</w:t>
            </w:r>
          </w:p>
          <w:p w:rsidR="00A00E39" w:rsidRPr="00CC2883" w:rsidRDefault="00A00E39" w:rsidP="000D46A4">
            <w:pPr>
              <w:widowControl w:val="0"/>
              <w:adjustRightInd w:val="0"/>
              <w:jc w:val="center"/>
              <w:rPr>
                <w:vertAlign w:val="superscript"/>
              </w:rPr>
            </w:pPr>
            <w:r w:rsidRPr="00CC2883">
              <w:rPr>
                <w:vertAlign w:val="superscript"/>
              </w:rPr>
              <w:t>(Должность)</w:t>
            </w:r>
          </w:p>
          <w:p w:rsidR="00A00E39" w:rsidRPr="00CC2883" w:rsidRDefault="00A00E39" w:rsidP="000D46A4">
            <w:pPr>
              <w:widowControl w:val="0"/>
              <w:adjustRightInd w:val="0"/>
              <w:jc w:val="center"/>
            </w:pPr>
            <w:r w:rsidRPr="00CC2883">
              <w:rPr>
                <w:b/>
              </w:rPr>
              <w:t>__________</w:t>
            </w:r>
            <w:r w:rsidRPr="00CC2883">
              <w:t xml:space="preserve"> __________</w:t>
            </w:r>
          </w:p>
          <w:p w:rsidR="00A00E39" w:rsidRPr="00CC2883" w:rsidRDefault="00A00E39" w:rsidP="000D46A4">
            <w:pPr>
              <w:widowControl w:val="0"/>
              <w:tabs>
                <w:tab w:val="center" w:pos="1536"/>
                <w:tab w:val="center" w:pos="2670"/>
              </w:tabs>
              <w:adjustRightInd w:val="0"/>
              <w:rPr>
                <w:vertAlign w:val="superscript"/>
              </w:rPr>
            </w:pPr>
            <w:r w:rsidRPr="00CC2883">
              <w:rPr>
                <w:vertAlign w:val="superscript"/>
              </w:rPr>
              <w:tab/>
              <w:t>(Подпись)</w:t>
            </w:r>
            <w:r w:rsidRPr="00CC2883">
              <w:rPr>
                <w:vertAlign w:val="superscript"/>
              </w:rPr>
              <w:tab/>
              <w:t>(Ф.И.О)</w:t>
            </w:r>
          </w:p>
          <w:p w:rsidR="00A00E39" w:rsidRPr="00CC2883" w:rsidRDefault="00A00E39" w:rsidP="000D46A4">
            <w:pPr>
              <w:pStyle w:val="ae"/>
              <w:rPr>
                <w:b w:val="0"/>
              </w:rPr>
            </w:pPr>
            <w:r w:rsidRPr="00CC2883">
              <w:rPr>
                <w:b w:val="0"/>
                <w:bCs w:val="0"/>
              </w:rPr>
              <w:t>«___» _________ 202__ г</w:t>
            </w:r>
          </w:p>
        </w:tc>
      </w:tr>
      <w:tr w:rsidR="00495636" w:rsidRPr="00CC2883" w:rsidTr="000152CB">
        <w:trPr>
          <w:jc w:val="center"/>
        </w:trPr>
        <w:tc>
          <w:tcPr>
            <w:tcW w:w="4428" w:type="dxa"/>
            <w:shd w:val="clear" w:color="auto" w:fill="auto"/>
          </w:tcPr>
          <w:p w:rsidR="00495636" w:rsidRPr="00CC2883" w:rsidRDefault="00495636" w:rsidP="000152CB">
            <w:pPr>
              <w:pStyle w:val="ae"/>
              <w:jc w:val="left"/>
              <w:rPr>
                <w:b w:val="0"/>
              </w:rPr>
            </w:pPr>
            <w:r w:rsidRPr="00CC2883">
              <w:rPr>
                <w:b w:val="0"/>
              </w:rPr>
              <w:t>м.п.</w:t>
            </w:r>
          </w:p>
        </w:tc>
        <w:tc>
          <w:tcPr>
            <w:tcW w:w="4243" w:type="dxa"/>
            <w:shd w:val="clear" w:color="auto" w:fill="auto"/>
          </w:tcPr>
          <w:p w:rsidR="00495636" w:rsidRPr="00CC2883" w:rsidRDefault="00495636" w:rsidP="000152CB">
            <w:pPr>
              <w:pStyle w:val="ae"/>
              <w:jc w:val="left"/>
              <w:rPr>
                <w:b w:val="0"/>
              </w:rPr>
            </w:pPr>
            <w:r w:rsidRPr="00CC2883">
              <w:rPr>
                <w:b w:val="0"/>
              </w:rPr>
              <w:t>м.п.</w:t>
            </w:r>
          </w:p>
        </w:tc>
      </w:tr>
    </w:tbl>
    <w:p w:rsidR="00495636" w:rsidRPr="00CC2883" w:rsidRDefault="00495636" w:rsidP="004B5D7D">
      <w:pPr>
        <w:outlineLvl w:val="0"/>
        <w:rPr>
          <w:b/>
        </w:rPr>
      </w:pPr>
    </w:p>
    <w:p w:rsidR="00551DC1" w:rsidRPr="00CC2883" w:rsidRDefault="00551DC1" w:rsidP="00551DC1"/>
    <w:p w:rsidR="00551DC1" w:rsidRPr="00CC2883" w:rsidRDefault="00551DC1" w:rsidP="00551DC1">
      <w:r w:rsidRPr="00CC2883">
        <w:br w:type="page"/>
      </w:r>
    </w:p>
    <w:p w:rsidR="00551DC1" w:rsidRPr="00CC2883" w:rsidRDefault="00551DC1" w:rsidP="00551DC1"/>
    <w:p w:rsidR="00551DC1" w:rsidRPr="00CC2883" w:rsidRDefault="00551DC1" w:rsidP="00551DC1">
      <w:pPr>
        <w:pStyle w:val="ae"/>
        <w:jc w:val="right"/>
        <w:outlineLvl w:val="0"/>
        <w:rPr>
          <w:b w:val="0"/>
        </w:rPr>
      </w:pPr>
      <w:r w:rsidRPr="00CC2883">
        <w:rPr>
          <w:b w:val="0"/>
        </w:rPr>
        <w:t>Приложение № 1</w:t>
      </w:r>
    </w:p>
    <w:p w:rsidR="00551DC1" w:rsidRPr="00CC2883" w:rsidRDefault="00551DC1" w:rsidP="00551DC1">
      <w:pPr>
        <w:pStyle w:val="ae"/>
        <w:jc w:val="right"/>
        <w:rPr>
          <w:b w:val="0"/>
        </w:rPr>
      </w:pPr>
      <w:r w:rsidRPr="00CC2883">
        <w:rPr>
          <w:b w:val="0"/>
        </w:rPr>
        <w:t xml:space="preserve">к договору № ___ </w:t>
      </w:r>
    </w:p>
    <w:p w:rsidR="00551DC1" w:rsidRPr="00CC2883" w:rsidRDefault="00551DC1" w:rsidP="00551DC1">
      <w:pPr>
        <w:pStyle w:val="ae"/>
        <w:jc w:val="right"/>
      </w:pPr>
      <w:r w:rsidRPr="00CC2883">
        <w:rPr>
          <w:b w:val="0"/>
        </w:rPr>
        <w:t>от __.__.202_ г.</w:t>
      </w:r>
    </w:p>
    <w:p w:rsidR="00551DC1" w:rsidRPr="00CC2883" w:rsidRDefault="00551DC1" w:rsidP="00551DC1">
      <w:pPr>
        <w:jc w:val="center"/>
        <w:outlineLvl w:val="0"/>
        <w:rPr>
          <w:b/>
        </w:rPr>
      </w:pPr>
      <w:r w:rsidRPr="00CC2883">
        <w:rPr>
          <w:b/>
        </w:rPr>
        <w:t>Техническое задание</w:t>
      </w:r>
    </w:p>
    <w:p w:rsidR="00551DC1" w:rsidRPr="00CC2883" w:rsidRDefault="0073099A" w:rsidP="00551DC1">
      <w:pPr>
        <w:jc w:val="center"/>
        <w:outlineLvl w:val="0"/>
        <w:rPr>
          <w:b/>
        </w:rPr>
      </w:pPr>
      <w:r w:rsidRPr="00CC2883">
        <w:rPr>
          <w:b/>
        </w:rPr>
        <w:t>…</w:t>
      </w:r>
    </w:p>
    <w:p w:rsidR="0073099A" w:rsidRPr="00CC2883" w:rsidRDefault="0073099A" w:rsidP="0073099A">
      <w:pPr>
        <w:tabs>
          <w:tab w:val="right" w:pos="9355"/>
        </w:tabs>
      </w:pPr>
    </w:p>
    <w:tbl>
      <w:tblPr>
        <w:tblW w:w="0" w:type="auto"/>
        <w:jc w:val="center"/>
        <w:tblLayout w:type="fixed"/>
        <w:tblLook w:val="0000"/>
      </w:tblPr>
      <w:tblGrid>
        <w:gridCol w:w="4428"/>
        <w:gridCol w:w="4243"/>
      </w:tblGrid>
      <w:tr w:rsidR="0073099A" w:rsidRPr="00CC2883" w:rsidTr="00852F78">
        <w:trPr>
          <w:jc w:val="center"/>
        </w:trPr>
        <w:tc>
          <w:tcPr>
            <w:tcW w:w="4428" w:type="dxa"/>
            <w:shd w:val="clear" w:color="auto" w:fill="auto"/>
          </w:tcPr>
          <w:p w:rsidR="0073099A" w:rsidRPr="00CC2883" w:rsidRDefault="0073099A" w:rsidP="00852F78">
            <w:pPr>
              <w:widowControl w:val="0"/>
              <w:adjustRightInd w:val="0"/>
              <w:jc w:val="center"/>
              <w:rPr>
                <w:b/>
                <w:u w:val="single"/>
              </w:rPr>
            </w:pPr>
            <w:r w:rsidRPr="00CC2883">
              <w:rPr>
                <w:b/>
                <w:u w:val="single"/>
              </w:rPr>
              <w:t>ЗАКАЗЧИК</w:t>
            </w:r>
          </w:p>
          <w:p w:rsidR="0073099A" w:rsidRPr="00CC2883" w:rsidRDefault="0073099A" w:rsidP="00852F78">
            <w:pPr>
              <w:widowControl w:val="0"/>
              <w:adjustRightInd w:val="0"/>
              <w:jc w:val="center"/>
            </w:pPr>
            <w:r w:rsidRPr="00CC2883">
              <w:t>__________</w:t>
            </w:r>
          </w:p>
          <w:p w:rsidR="0073099A" w:rsidRPr="00CC2883" w:rsidRDefault="0073099A" w:rsidP="00852F78">
            <w:pPr>
              <w:widowControl w:val="0"/>
              <w:adjustRightInd w:val="0"/>
              <w:jc w:val="center"/>
              <w:rPr>
                <w:vertAlign w:val="superscript"/>
              </w:rPr>
            </w:pPr>
            <w:r w:rsidRPr="00CC2883">
              <w:rPr>
                <w:vertAlign w:val="superscript"/>
              </w:rPr>
              <w:t>(Должность)</w:t>
            </w:r>
          </w:p>
          <w:p w:rsidR="0073099A" w:rsidRPr="00CC2883" w:rsidRDefault="0073099A" w:rsidP="00852F78">
            <w:pPr>
              <w:widowControl w:val="0"/>
              <w:adjustRightInd w:val="0"/>
              <w:jc w:val="center"/>
            </w:pPr>
            <w:r w:rsidRPr="00CC2883">
              <w:rPr>
                <w:b/>
              </w:rPr>
              <w:t>__________</w:t>
            </w:r>
            <w:r w:rsidRPr="00CC2883">
              <w:t xml:space="preserve"> __________</w:t>
            </w:r>
          </w:p>
          <w:p w:rsidR="0073099A" w:rsidRPr="00CC2883" w:rsidRDefault="0073099A" w:rsidP="00852F78">
            <w:pPr>
              <w:widowControl w:val="0"/>
              <w:tabs>
                <w:tab w:val="center" w:pos="1536"/>
                <w:tab w:val="center" w:pos="2670"/>
              </w:tabs>
              <w:adjustRightInd w:val="0"/>
              <w:rPr>
                <w:vertAlign w:val="superscript"/>
              </w:rPr>
            </w:pPr>
            <w:r w:rsidRPr="00CC2883">
              <w:rPr>
                <w:vertAlign w:val="superscript"/>
              </w:rPr>
              <w:tab/>
              <w:t>(Подпись)</w:t>
            </w:r>
            <w:r w:rsidRPr="00CC2883">
              <w:rPr>
                <w:vertAlign w:val="superscript"/>
              </w:rPr>
              <w:tab/>
              <w:t>(Ф.И.О)</w:t>
            </w:r>
          </w:p>
          <w:p w:rsidR="0073099A" w:rsidRPr="00CC2883" w:rsidRDefault="0073099A" w:rsidP="00852F78">
            <w:pPr>
              <w:widowControl w:val="0"/>
              <w:adjustRightInd w:val="0"/>
              <w:jc w:val="center"/>
              <w:rPr>
                <w:bCs/>
              </w:rPr>
            </w:pPr>
            <w:r w:rsidRPr="00CC2883">
              <w:rPr>
                <w:bCs/>
              </w:rPr>
              <w:t>«___» _________ 202__ г</w:t>
            </w:r>
          </w:p>
        </w:tc>
        <w:tc>
          <w:tcPr>
            <w:tcW w:w="4243" w:type="dxa"/>
            <w:shd w:val="clear" w:color="auto" w:fill="auto"/>
          </w:tcPr>
          <w:p w:rsidR="0073099A" w:rsidRPr="00CC2883" w:rsidRDefault="0073099A" w:rsidP="00852F78">
            <w:pPr>
              <w:jc w:val="center"/>
              <w:outlineLvl w:val="0"/>
              <w:rPr>
                <w:rFonts w:eastAsia="MS Mincho"/>
                <w:b/>
                <w:u w:val="single"/>
              </w:rPr>
            </w:pPr>
            <w:r w:rsidRPr="00CC2883">
              <w:rPr>
                <w:rFonts w:eastAsia="MS Mincho"/>
                <w:b/>
                <w:u w:val="single"/>
              </w:rPr>
              <w:t>ПОДРЯДЧИК</w:t>
            </w:r>
          </w:p>
          <w:p w:rsidR="0073099A" w:rsidRPr="00CC2883" w:rsidRDefault="0073099A" w:rsidP="00852F78">
            <w:pPr>
              <w:widowControl w:val="0"/>
              <w:adjustRightInd w:val="0"/>
              <w:jc w:val="center"/>
            </w:pPr>
            <w:r w:rsidRPr="00CC2883">
              <w:t>__________</w:t>
            </w:r>
          </w:p>
          <w:p w:rsidR="0073099A" w:rsidRPr="00CC2883" w:rsidRDefault="0073099A" w:rsidP="00852F78">
            <w:pPr>
              <w:widowControl w:val="0"/>
              <w:adjustRightInd w:val="0"/>
              <w:jc w:val="center"/>
              <w:rPr>
                <w:vertAlign w:val="superscript"/>
              </w:rPr>
            </w:pPr>
            <w:r w:rsidRPr="00CC2883">
              <w:rPr>
                <w:vertAlign w:val="superscript"/>
              </w:rPr>
              <w:t>(Должность)</w:t>
            </w:r>
          </w:p>
          <w:p w:rsidR="0073099A" w:rsidRPr="00CC2883" w:rsidRDefault="0073099A" w:rsidP="00852F78">
            <w:pPr>
              <w:widowControl w:val="0"/>
              <w:adjustRightInd w:val="0"/>
              <w:jc w:val="center"/>
            </w:pPr>
            <w:r w:rsidRPr="00CC2883">
              <w:rPr>
                <w:b/>
              </w:rPr>
              <w:t>__________</w:t>
            </w:r>
            <w:r w:rsidRPr="00CC2883">
              <w:t xml:space="preserve"> __________</w:t>
            </w:r>
          </w:p>
          <w:p w:rsidR="0073099A" w:rsidRPr="00CC2883" w:rsidRDefault="0073099A" w:rsidP="00852F78">
            <w:pPr>
              <w:widowControl w:val="0"/>
              <w:tabs>
                <w:tab w:val="center" w:pos="1536"/>
                <w:tab w:val="center" w:pos="2670"/>
              </w:tabs>
              <w:adjustRightInd w:val="0"/>
              <w:rPr>
                <w:vertAlign w:val="superscript"/>
              </w:rPr>
            </w:pPr>
            <w:r w:rsidRPr="00CC2883">
              <w:rPr>
                <w:vertAlign w:val="superscript"/>
              </w:rPr>
              <w:tab/>
              <w:t>(Подпись)</w:t>
            </w:r>
            <w:r w:rsidRPr="00CC2883">
              <w:rPr>
                <w:vertAlign w:val="superscript"/>
              </w:rPr>
              <w:tab/>
              <w:t>(Ф.И.О)</w:t>
            </w:r>
          </w:p>
          <w:p w:rsidR="0073099A" w:rsidRPr="00CC2883" w:rsidRDefault="0073099A" w:rsidP="00852F78">
            <w:pPr>
              <w:pStyle w:val="ae"/>
              <w:rPr>
                <w:b w:val="0"/>
              </w:rPr>
            </w:pPr>
            <w:r w:rsidRPr="00CC2883">
              <w:rPr>
                <w:b w:val="0"/>
                <w:bCs w:val="0"/>
              </w:rPr>
              <w:t>«___» _________ 202__ г</w:t>
            </w:r>
          </w:p>
        </w:tc>
      </w:tr>
      <w:tr w:rsidR="0073099A" w:rsidRPr="00CC2883" w:rsidTr="00852F78">
        <w:trPr>
          <w:jc w:val="center"/>
        </w:trPr>
        <w:tc>
          <w:tcPr>
            <w:tcW w:w="4428" w:type="dxa"/>
            <w:shd w:val="clear" w:color="auto" w:fill="auto"/>
          </w:tcPr>
          <w:p w:rsidR="0073099A" w:rsidRPr="00CC2883" w:rsidRDefault="0073099A" w:rsidP="00852F78">
            <w:pPr>
              <w:pStyle w:val="ae"/>
              <w:jc w:val="left"/>
              <w:rPr>
                <w:b w:val="0"/>
              </w:rPr>
            </w:pPr>
            <w:r w:rsidRPr="00CC2883">
              <w:rPr>
                <w:b w:val="0"/>
              </w:rPr>
              <w:t>м.п.</w:t>
            </w:r>
          </w:p>
        </w:tc>
        <w:tc>
          <w:tcPr>
            <w:tcW w:w="4243" w:type="dxa"/>
            <w:shd w:val="clear" w:color="auto" w:fill="auto"/>
          </w:tcPr>
          <w:p w:rsidR="0073099A" w:rsidRPr="00CC2883" w:rsidRDefault="0073099A" w:rsidP="00852F78">
            <w:pPr>
              <w:pStyle w:val="ae"/>
              <w:jc w:val="left"/>
              <w:rPr>
                <w:b w:val="0"/>
              </w:rPr>
            </w:pPr>
            <w:r w:rsidRPr="00CC2883">
              <w:rPr>
                <w:b w:val="0"/>
              </w:rPr>
              <w:t>м.п.</w:t>
            </w:r>
          </w:p>
        </w:tc>
      </w:tr>
    </w:tbl>
    <w:p w:rsidR="0073099A" w:rsidRPr="00CC2883" w:rsidRDefault="0073099A" w:rsidP="0073099A"/>
    <w:p w:rsidR="0073099A" w:rsidRPr="00CC2883" w:rsidRDefault="0073099A" w:rsidP="0073099A"/>
    <w:p w:rsidR="0073099A" w:rsidRPr="00CC2883" w:rsidRDefault="0073099A" w:rsidP="0073099A">
      <w:pPr>
        <w:pStyle w:val="ae"/>
        <w:jc w:val="right"/>
        <w:outlineLvl w:val="0"/>
        <w:rPr>
          <w:b w:val="0"/>
        </w:rPr>
      </w:pPr>
      <w:r w:rsidRPr="00CC2883">
        <w:rPr>
          <w:b w:val="0"/>
        </w:rPr>
        <w:t>Приложение № 2</w:t>
      </w:r>
    </w:p>
    <w:p w:rsidR="0073099A" w:rsidRPr="00CC2883" w:rsidRDefault="0073099A" w:rsidP="0073099A">
      <w:pPr>
        <w:pStyle w:val="ae"/>
        <w:jc w:val="right"/>
        <w:rPr>
          <w:b w:val="0"/>
        </w:rPr>
      </w:pPr>
      <w:r w:rsidRPr="00CC2883">
        <w:rPr>
          <w:b w:val="0"/>
        </w:rPr>
        <w:t xml:space="preserve">к договору № ___ </w:t>
      </w:r>
    </w:p>
    <w:p w:rsidR="0073099A" w:rsidRPr="00CC2883" w:rsidRDefault="0073099A" w:rsidP="0073099A">
      <w:pPr>
        <w:pStyle w:val="ae"/>
        <w:jc w:val="right"/>
      </w:pPr>
      <w:r w:rsidRPr="00CC2883">
        <w:rPr>
          <w:b w:val="0"/>
        </w:rPr>
        <w:t>от __.__.202_ г.</w:t>
      </w:r>
    </w:p>
    <w:p w:rsidR="0073099A" w:rsidRPr="00CC2883" w:rsidRDefault="0073099A" w:rsidP="00551DC1">
      <w:pPr>
        <w:jc w:val="center"/>
        <w:outlineLvl w:val="0"/>
        <w:rPr>
          <w:b/>
        </w:rPr>
      </w:pPr>
    </w:p>
    <w:p w:rsidR="00551DC1" w:rsidRPr="00CC2883" w:rsidRDefault="00551DC1" w:rsidP="00551DC1">
      <w:pPr>
        <w:jc w:val="center"/>
        <w:outlineLvl w:val="0"/>
        <w:rPr>
          <w:b/>
        </w:rPr>
      </w:pPr>
      <w:r w:rsidRPr="00CC2883">
        <w:rPr>
          <w:b/>
        </w:rPr>
        <w:t>Расчет цены договора</w:t>
      </w:r>
    </w:p>
    <w:tbl>
      <w:tblPr>
        <w:tblW w:w="9702" w:type="dxa"/>
        <w:tblInd w:w="90" w:type="dxa"/>
        <w:tblLayout w:type="fixed"/>
        <w:tblLook w:val="04A0"/>
      </w:tblPr>
      <w:tblGrid>
        <w:gridCol w:w="585"/>
        <w:gridCol w:w="3969"/>
        <w:gridCol w:w="1276"/>
        <w:gridCol w:w="1417"/>
        <w:gridCol w:w="851"/>
        <w:gridCol w:w="1604"/>
      </w:tblGrid>
      <w:tr w:rsidR="00551DC1" w:rsidRPr="00CC2883" w:rsidTr="000D46A4">
        <w:trPr>
          <w:trHeight w:val="338"/>
        </w:trPr>
        <w:tc>
          <w:tcPr>
            <w:tcW w:w="585" w:type="dxa"/>
            <w:tcBorders>
              <w:top w:val="single" w:sz="4" w:space="0" w:color="000000"/>
              <w:left w:val="single" w:sz="4" w:space="0" w:color="000000"/>
              <w:bottom w:val="single" w:sz="4" w:space="0" w:color="000000"/>
              <w:right w:val="nil"/>
            </w:tcBorders>
            <w:vAlign w:val="center"/>
            <w:hideMark/>
          </w:tcPr>
          <w:p w:rsidR="00551DC1" w:rsidRPr="00CC2883" w:rsidRDefault="00551DC1" w:rsidP="000D46A4">
            <w:pPr>
              <w:jc w:val="center"/>
              <w:rPr>
                <w:b/>
                <w:bCs/>
              </w:rPr>
            </w:pPr>
            <w:r w:rsidRPr="00CC2883">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551DC1" w:rsidRPr="00CC2883" w:rsidRDefault="00551DC1" w:rsidP="000D46A4">
            <w:pPr>
              <w:jc w:val="center"/>
              <w:rPr>
                <w:b/>
                <w:bCs/>
              </w:rPr>
            </w:pPr>
            <w:r w:rsidRPr="00CC2883">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551DC1" w:rsidRPr="00CC2883" w:rsidRDefault="00551DC1" w:rsidP="000D46A4">
            <w:pPr>
              <w:jc w:val="center"/>
              <w:rPr>
                <w:b/>
                <w:bCs/>
              </w:rPr>
            </w:pPr>
            <w:r w:rsidRPr="00CC2883">
              <w:rPr>
                <w:b/>
                <w:bCs/>
              </w:rPr>
              <w:t xml:space="preserve">Ед. </w:t>
            </w:r>
          </w:p>
          <w:p w:rsidR="00551DC1" w:rsidRPr="00CC2883" w:rsidRDefault="00551DC1" w:rsidP="000D46A4">
            <w:pPr>
              <w:jc w:val="center"/>
              <w:rPr>
                <w:b/>
                <w:bCs/>
              </w:rPr>
            </w:pPr>
            <w:proofErr w:type="spellStart"/>
            <w:r w:rsidRPr="00CC2883">
              <w:rPr>
                <w:b/>
                <w:bCs/>
              </w:rPr>
              <w:t>изм</w:t>
            </w:r>
            <w:proofErr w:type="spellEnd"/>
            <w:r w:rsidRPr="00CC2883">
              <w:rPr>
                <w:b/>
                <w:bCs/>
              </w:rPr>
              <w:t>.</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551DC1" w:rsidRPr="00CC2883" w:rsidRDefault="00551DC1" w:rsidP="000D46A4">
            <w:pPr>
              <w:jc w:val="center"/>
              <w:rPr>
                <w:b/>
                <w:bCs/>
              </w:rPr>
            </w:pPr>
            <w:r w:rsidRPr="00CC2883">
              <w:rPr>
                <w:b/>
                <w:bCs/>
              </w:rPr>
              <w:t xml:space="preserve">Цена за ед. </w:t>
            </w:r>
          </w:p>
          <w:p w:rsidR="00551DC1" w:rsidRPr="00CC2883" w:rsidRDefault="00551DC1" w:rsidP="000D46A4">
            <w:pPr>
              <w:jc w:val="center"/>
              <w:rPr>
                <w:b/>
                <w:bCs/>
              </w:rPr>
            </w:pPr>
            <w:proofErr w:type="spellStart"/>
            <w:r w:rsidRPr="00CC2883">
              <w:rPr>
                <w:b/>
                <w:bCs/>
              </w:rPr>
              <w:t>изм</w:t>
            </w:r>
            <w:proofErr w:type="spellEnd"/>
            <w:r w:rsidRPr="00CC2883">
              <w:rPr>
                <w:b/>
                <w:bCs/>
              </w:rPr>
              <w:t>.</w:t>
            </w:r>
          </w:p>
        </w:tc>
        <w:tc>
          <w:tcPr>
            <w:tcW w:w="851" w:type="dxa"/>
            <w:tcBorders>
              <w:top w:val="single" w:sz="4" w:space="0" w:color="000000"/>
              <w:left w:val="single" w:sz="4" w:space="0" w:color="auto"/>
              <w:bottom w:val="single" w:sz="4" w:space="0" w:color="000000"/>
              <w:right w:val="nil"/>
            </w:tcBorders>
            <w:vAlign w:val="center"/>
            <w:hideMark/>
          </w:tcPr>
          <w:p w:rsidR="00551DC1" w:rsidRPr="00CC2883" w:rsidRDefault="00551DC1" w:rsidP="000D46A4">
            <w:pPr>
              <w:jc w:val="center"/>
              <w:rPr>
                <w:b/>
                <w:bCs/>
              </w:rPr>
            </w:pPr>
            <w:r w:rsidRPr="00CC2883">
              <w:rPr>
                <w:b/>
                <w:bCs/>
              </w:rPr>
              <w:t xml:space="preserve">Кол- </w:t>
            </w:r>
            <w:proofErr w:type="gramStart"/>
            <w:r w:rsidRPr="00CC2883">
              <w:rPr>
                <w:b/>
                <w:bCs/>
              </w:rPr>
              <w:t>во</w:t>
            </w:r>
            <w:proofErr w:type="gramEnd"/>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551DC1" w:rsidRPr="00CC2883" w:rsidRDefault="00551DC1" w:rsidP="000D46A4">
            <w:pPr>
              <w:ind w:right="-108"/>
              <w:jc w:val="center"/>
              <w:rPr>
                <w:b/>
                <w:bCs/>
              </w:rPr>
            </w:pPr>
            <w:r w:rsidRPr="00CC2883">
              <w:rPr>
                <w:b/>
                <w:bCs/>
              </w:rPr>
              <w:t>Сумма,</w:t>
            </w:r>
          </w:p>
          <w:p w:rsidR="00551DC1" w:rsidRPr="00CC2883" w:rsidRDefault="00551DC1" w:rsidP="000D46A4">
            <w:pPr>
              <w:ind w:right="-108"/>
              <w:jc w:val="center"/>
              <w:rPr>
                <w:bCs/>
              </w:rPr>
            </w:pPr>
            <w:r w:rsidRPr="00CC2883">
              <w:rPr>
                <w:b/>
                <w:bCs/>
              </w:rPr>
              <w:t xml:space="preserve">руб. </w:t>
            </w:r>
          </w:p>
        </w:tc>
      </w:tr>
      <w:tr w:rsidR="00551DC1" w:rsidRPr="00CC2883" w:rsidTr="000D46A4">
        <w:trPr>
          <w:trHeight w:val="315"/>
        </w:trPr>
        <w:tc>
          <w:tcPr>
            <w:tcW w:w="585" w:type="dxa"/>
            <w:tcBorders>
              <w:top w:val="single" w:sz="4" w:space="0" w:color="000000"/>
              <w:left w:val="single" w:sz="4" w:space="0" w:color="000000"/>
              <w:bottom w:val="single" w:sz="4" w:space="0" w:color="000000"/>
              <w:right w:val="nil"/>
            </w:tcBorders>
            <w:hideMark/>
          </w:tcPr>
          <w:p w:rsidR="00551DC1" w:rsidRPr="00CC2883" w:rsidRDefault="00551DC1" w:rsidP="000D46A4">
            <w:pPr>
              <w:jc w:val="center"/>
            </w:pPr>
            <w:r w:rsidRPr="00CC2883">
              <w:t>1.</w:t>
            </w:r>
          </w:p>
        </w:tc>
        <w:tc>
          <w:tcPr>
            <w:tcW w:w="3969" w:type="dxa"/>
            <w:tcBorders>
              <w:top w:val="single" w:sz="4" w:space="0" w:color="000000"/>
              <w:left w:val="single" w:sz="4" w:space="0" w:color="000000"/>
              <w:bottom w:val="single" w:sz="4" w:space="0" w:color="000000"/>
              <w:right w:val="single" w:sz="4" w:space="0" w:color="auto"/>
            </w:tcBorders>
          </w:tcPr>
          <w:p w:rsidR="00551DC1" w:rsidRPr="00CC2883" w:rsidRDefault="00551DC1" w:rsidP="000D46A4">
            <w:pPr>
              <w:ind w:left="176"/>
            </w:pPr>
          </w:p>
        </w:tc>
        <w:tc>
          <w:tcPr>
            <w:tcW w:w="1276" w:type="dxa"/>
            <w:tcBorders>
              <w:top w:val="single" w:sz="4" w:space="0" w:color="000000"/>
              <w:left w:val="single" w:sz="4" w:space="0" w:color="000000"/>
              <w:bottom w:val="single" w:sz="4" w:space="0" w:color="000000"/>
              <w:right w:val="single" w:sz="4" w:space="0" w:color="000000"/>
            </w:tcBorders>
          </w:tcPr>
          <w:p w:rsidR="00551DC1" w:rsidRPr="00CC2883" w:rsidRDefault="00551DC1" w:rsidP="00A04604">
            <w:pPr>
              <w:jc w:val="center"/>
            </w:pPr>
            <w:r w:rsidRPr="00CC2883">
              <w:t>Условн</w:t>
            </w:r>
            <w:r w:rsidR="00A04604">
              <w:t>ая единица</w:t>
            </w:r>
          </w:p>
        </w:tc>
        <w:tc>
          <w:tcPr>
            <w:tcW w:w="1417" w:type="dxa"/>
            <w:tcBorders>
              <w:top w:val="single" w:sz="4" w:space="0" w:color="000000"/>
              <w:left w:val="single" w:sz="4" w:space="0" w:color="000000"/>
              <w:bottom w:val="single" w:sz="4" w:space="0" w:color="000000"/>
              <w:right w:val="single" w:sz="4" w:space="0" w:color="auto"/>
            </w:tcBorders>
            <w:hideMark/>
          </w:tcPr>
          <w:p w:rsidR="00551DC1" w:rsidRPr="00CC2883" w:rsidRDefault="00551DC1" w:rsidP="000D46A4">
            <w:pPr>
              <w:jc w:val="center"/>
            </w:pPr>
          </w:p>
        </w:tc>
        <w:tc>
          <w:tcPr>
            <w:tcW w:w="851" w:type="dxa"/>
            <w:tcBorders>
              <w:top w:val="single" w:sz="4" w:space="0" w:color="000000"/>
              <w:left w:val="single" w:sz="4" w:space="0" w:color="auto"/>
              <w:bottom w:val="single" w:sz="4" w:space="0" w:color="000000"/>
              <w:right w:val="nil"/>
            </w:tcBorders>
            <w:hideMark/>
          </w:tcPr>
          <w:p w:rsidR="00551DC1" w:rsidRPr="00CC2883" w:rsidRDefault="00551DC1" w:rsidP="000D46A4">
            <w:pPr>
              <w:jc w:val="center"/>
            </w:pPr>
            <w:r w:rsidRPr="00CC2883">
              <w:t>1</w:t>
            </w:r>
          </w:p>
        </w:tc>
        <w:tc>
          <w:tcPr>
            <w:tcW w:w="1604" w:type="dxa"/>
            <w:tcBorders>
              <w:top w:val="single" w:sz="4" w:space="0" w:color="000000"/>
              <w:left w:val="single" w:sz="4" w:space="0" w:color="000000"/>
              <w:bottom w:val="single" w:sz="4" w:space="0" w:color="000000"/>
              <w:right w:val="single" w:sz="4" w:space="0" w:color="000000"/>
            </w:tcBorders>
          </w:tcPr>
          <w:p w:rsidR="00551DC1" w:rsidRPr="00CC2883" w:rsidRDefault="00551DC1" w:rsidP="000D46A4">
            <w:pPr>
              <w:snapToGrid w:val="0"/>
              <w:jc w:val="center"/>
              <w:rPr>
                <w:bCs/>
              </w:rPr>
            </w:pPr>
          </w:p>
        </w:tc>
      </w:tr>
      <w:tr w:rsidR="00551DC1" w:rsidRPr="00CC2883" w:rsidTr="000D46A4">
        <w:trPr>
          <w:trHeight w:val="315"/>
        </w:trPr>
        <w:tc>
          <w:tcPr>
            <w:tcW w:w="8098" w:type="dxa"/>
            <w:gridSpan w:val="5"/>
            <w:tcBorders>
              <w:top w:val="single" w:sz="4" w:space="0" w:color="000000"/>
              <w:left w:val="single" w:sz="4" w:space="0" w:color="000000"/>
              <w:bottom w:val="single" w:sz="4" w:space="0" w:color="000000"/>
              <w:right w:val="nil"/>
            </w:tcBorders>
          </w:tcPr>
          <w:p w:rsidR="00551DC1" w:rsidRPr="00CC2883" w:rsidRDefault="00551DC1" w:rsidP="000D46A4">
            <w:pPr>
              <w:jc w:val="right"/>
            </w:pPr>
            <w:r w:rsidRPr="00CC2883">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551DC1" w:rsidRPr="00CC2883" w:rsidRDefault="00551DC1" w:rsidP="000D46A4">
            <w:pPr>
              <w:snapToGrid w:val="0"/>
              <w:jc w:val="center"/>
              <w:rPr>
                <w:bCs/>
              </w:rPr>
            </w:pPr>
          </w:p>
        </w:tc>
      </w:tr>
      <w:tr w:rsidR="00551DC1" w:rsidRPr="00CC2883" w:rsidTr="000D46A4">
        <w:trPr>
          <w:trHeight w:val="315"/>
        </w:trPr>
        <w:tc>
          <w:tcPr>
            <w:tcW w:w="8098" w:type="dxa"/>
            <w:gridSpan w:val="5"/>
            <w:tcBorders>
              <w:top w:val="single" w:sz="4" w:space="0" w:color="000000"/>
              <w:left w:val="single" w:sz="4" w:space="0" w:color="000000"/>
              <w:bottom w:val="single" w:sz="4" w:space="0" w:color="000000"/>
              <w:right w:val="nil"/>
            </w:tcBorders>
          </w:tcPr>
          <w:p w:rsidR="00551DC1" w:rsidRPr="00CC2883" w:rsidRDefault="00551DC1" w:rsidP="0073099A">
            <w:pPr>
              <w:jc w:val="right"/>
              <w:rPr>
                <w:bCs/>
              </w:rPr>
            </w:pPr>
            <w:r w:rsidRPr="00CC2883">
              <w:rPr>
                <w:bCs/>
              </w:rPr>
              <w:t xml:space="preserve">в т.ч. НДС </w:t>
            </w:r>
            <w:r w:rsidR="0073099A" w:rsidRPr="00CC2883">
              <w:rPr>
                <w:bCs/>
              </w:rPr>
              <w:t>__</w:t>
            </w:r>
            <w:r w:rsidRPr="00CC2883">
              <w:rPr>
                <w:bCs/>
              </w:rPr>
              <w:t>%</w:t>
            </w:r>
          </w:p>
        </w:tc>
        <w:tc>
          <w:tcPr>
            <w:tcW w:w="1604" w:type="dxa"/>
            <w:tcBorders>
              <w:top w:val="single" w:sz="4" w:space="0" w:color="000000"/>
              <w:left w:val="single" w:sz="4" w:space="0" w:color="000000"/>
              <w:bottom w:val="single" w:sz="4" w:space="0" w:color="000000"/>
              <w:right w:val="single" w:sz="4" w:space="0" w:color="000000"/>
            </w:tcBorders>
          </w:tcPr>
          <w:p w:rsidR="00551DC1" w:rsidRPr="00CC2883" w:rsidRDefault="00551DC1" w:rsidP="000D46A4">
            <w:pPr>
              <w:snapToGrid w:val="0"/>
              <w:jc w:val="center"/>
              <w:rPr>
                <w:bCs/>
              </w:rPr>
            </w:pPr>
          </w:p>
        </w:tc>
      </w:tr>
    </w:tbl>
    <w:p w:rsidR="00551DC1" w:rsidRPr="00CC2883" w:rsidRDefault="00551DC1" w:rsidP="00551DC1">
      <w:pPr>
        <w:jc w:val="center"/>
        <w:outlineLvl w:val="0"/>
        <w:rPr>
          <w:b/>
        </w:rPr>
      </w:pPr>
    </w:p>
    <w:p w:rsidR="00551DC1" w:rsidRPr="00CC2883" w:rsidRDefault="00551DC1" w:rsidP="00551DC1">
      <w:pPr>
        <w:tabs>
          <w:tab w:val="right" w:pos="9355"/>
        </w:tabs>
      </w:pPr>
    </w:p>
    <w:tbl>
      <w:tblPr>
        <w:tblW w:w="0" w:type="auto"/>
        <w:jc w:val="center"/>
        <w:tblLayout w:type="fixed"/>
        <w:tblLook w:val="0000"/>
      </w:tblPr>
      <w:tblGrid>
        <w:gridCol w:w="4428"/>
        <w:gridCol w:w="4243"/>
      </w:tblGrid>
      <w:tr w:rsidR="00551DC1" w:rsidRPr="00CC2883" w:rsidTr="000D46A4">
        <w:trPr>
          <w:jc w:val="center"/>
        </w:trPr>
        <w:tc>
          <w:tcPr>
            <w:tcW w:w="4428" w:type="dxa"/>
            <w:shd w:val="clear" w:color="auto" w:fill="auto"/>
          </w:tcPr>
          <w:p w:rsidR="00551DC1" w:rsidRPr="00CC2883" w:rsidRDefault="00551DC1" w:rsidP="000D46A4">
            <w:pPr>
              <w:widowControl w:val="0"/>
              <w:adjustRightInd w:val="0"/>
              <w:jc w:val="center"/>
              <w:rPr>
                <w:b/>
                <w:u w:val="single"/>
              </w:rPr>
            </w:pPr>
            <w:r w:rsidRPr="00CC2883">
              <w:rPr>
                <w:b/>
                <w:u w:val="single"/>
              </w:rPr>
              <w:t>ЗАКАЗЧИК</w:t>
            </w:r>
          </w:p>
          <w:p w:rsidR="00551DC1" w:rsidRPr="00CC2883" w:rsidRDefault="00551DC1" w:rsidP="000D46A4">
            <w:pPr>
              <w:widowControl w:val="0"/>
              <w:adjustRightInd w:val="0"/>
              <w:jc w:val="center"/>
            </w:pPr>
            <w:r w:rsidRPr="00CC2883">
              <w:t>__________</w:t>
            </w:r>
          </w:p>
          <w:p w:rsidR="00551DC1" w:rsidRPr="00CC2883" w:rsidRDefault="00551DC1" w:rsidP="000D46A4">
            <w:pPr>
              <w:widowControl w:val="0"/>
              <w:adjustRightInd w:val="0"/>
              <w:jc w:val="center"/>
              <w:rPr>
                <w:vertAlign w:val="superscript"/>
              </w:rPr>
            </w:pPr>
            <w:r w:rsidRPr="00CC2883">
              <w:rPr>
                <w:vertAlign w:val="superscript"/>
              </w:rPr>
              <w:t>(Должность)</w:t>
            </w:r>
          </w:p>
          <w:p w:rsidR="00551DC1" w:rsidRPr="00CC2883" w:rsidRDefault="00551DC1" w:rsidP="000D46A4">
            <w:pPr>
              <w:widowControl w:val="0"/>
              <w:adjustRightInd w:val="0"/>
              <w:jc w:val="center"/>
            </w:pPr>
            <w:r w:rsidRPr="00CC2883">
              <w:rPr>
                <w:b/>
              </w:rPr>
              <w:t>__________</w:t>
            </w:r>
            <w:r w:rsidRPr="00CC2883">
              <w:t xml:space="preserve"> __________</w:t>
            </w:r>
          </w:p>
          <w:p w:rsidR="00551DC1" w:rsidRPr="00CC2883" w:rsidRDefault="00551DC1" w:rsidP="000D46A4">
            <w:pPr>
              <w:widowControl w:val="0"/>
              <w:tabs>
                <w:tab w:val="center" w:pos="1536"/>
                <w:tab w:val="center" w:pos="2670"/>
              </w:tabs>
              <w:adjustRightInd w:val="0"/>
              <w:rPr>
                <w:vertAlign w:val="superscript"/>
              </w:rPr>
            </w:pPr>
            <w:r w:rsidRPr="00CC2883">
              <w:rPr>
                <w:vertAlign w:val="superscript"/>
              </w:rPr>
              <w:tab/>
              <w:t>(Подпись)</w:t>
            </w:r>
            <w:r w:rsidRPr="00CC2883">
              <w:rPr>
                <w:vertAlign w:val="superscript"/>
              </w:rPr>
              <w:tab/>
              <w:t>(Ф.И.О)</w:t>
            </w:r>
          </w:p>
          <w:p w:rsidR="00551DC1" w:rsidRPr="00CC2883" w:rsidRDefault="00551DC1" w:rsidP="000D46A4">
            <w:pPr>
              <w:widowControl w:val="0"/>
              <w:adjustRightInd w:val="0"/>
              <w:jc w:val="center"/>
              <w:rPr>
                <w:bCs/>
              </w:rPr>
            </w:pPr>
            <w:r w:rsidRPr="00CC2883">
              <w:rPr>
                <w:bCs/>
              </w:rPr>
              <w:t>«___» _________ 202__ г</w:t>
            </w:r>
          </w:p>
        </w:tc>
        <w:tc>
          <w:tcPr>
            <w:tcW w:w="4243" w:type="dxa"/>
            <w:shd w:val="clear" w:color="auto" w:fill="auto"/>
          </w:tcPr>
          <w:p w:rsidR="00551DC1" w:rsidRPr="00CC2883" w:rsidRDefault="00551DC1" w:rsidP="000D46A4">
            <w:pPr>
              <w:jc w:val="center"/>
              <w:outlineLvl w:val="0"/>
              <w:rPr>
                <w:rFonts w:eastAsia="MS Mincho"/>
                <w:b/>
                <w:u w:val="single"/>
              </w:rPr>
            </w:pPr>
            <w:r w:rsidRPr="00CC2883">
              <w:rPr>
                <w:rFonts w:eastAsia="MS Mincho"/>
                <w:b/>
                <w:u w:val="single"/>
              </w:rPr>
              <w:t>ПОДРЯДЧИК</w:t>
            </w:r>
          </w:p>
          <w:p w:rsidR="00551DC1" w:rsidRPr="00CC2883" w:rsidRDefault="00551DC1" w:rsidP="000D46A4">
            <w:pPr>
              <w:widowControl w:val="0"/>
              <w:adjustRightInd w:val="0"/>
              <w:jc w:val="center"/>
            </w:pPr>
            <w:r w:rsidRPr="00CC2883">
              <w:t>__________</w:t>
            </w:r>
          </w:p>
          <w:p w:rsidR="00551DC1" w:rsidRPr="00CC2883" w:rsidRDefault="00551DC1" w:rsidP="000D46A4">
            <w:pPr>
              <w:widowControl w:val="0"/>
              <w:adjustRightInd w:val="0"/>
              <w:jc w:val="center"/>
              <w:rPr>
                <w:vertAlign w:val="superscript"/>
              </w:rPr>
            </w:pPr>
            <w:r w:rsidRPr="00CC2883">
              <w:rPr>
                <w:vertAlign w:val="superscript"/>
              </w:rPr>
              <w:t>(Должность)</w:t>
            </w:r>
          </w:p>
          <w:p w:rsidR="00551DC1" w:rsidRPr="00CC2883" w:rsidRDefault="00551DC1" w:rsidP="000D46A4">
            <w:pPr>
              <w:widowControl w:val="0"/>
              <w:adjustRightInd w:val="0"/>
              <w:jc w:val="center"/>
            </w:pPr>
            <w:r w:rsidRPr="00CC2883">
              <w:rPr>
                <w:b/>
              </w:rPr>
              <w:t>__________</w:t>
            </w:r>
            <w:r w:rsidRPr="00CC2883">
              <w:t xml:space="preserve"> __________</w:t>
            </w:r>
          </w:p>
          <w:p w:rsidR="00551DC1" w:rsidRPr="00CC2883" w:rsidRDefault="00551DC1" w:rsidP="000D46A4">
            <w:pPr>
              <w:widowControl w:val="0"/>
              <w:tabs>
                <w:tab w:val="center" w:pos="1536"/>
                <w:tab w:val="center" w:pos="2670"/>
              </w:tabs>
              <w:adjustRightInd w:val="0"/>
              <w:rPr>
                <w:vertAlign w:val="superscript"/>
              </w:rPr>
            </w:pPr>
            <w:r w:rsidRPr="00CC2883">
              <w:rPr>
                <w:vertAlign w:val="superscript"/>
              </w:rPr>
              <w:tab/>
              <w:t>(Подпись)</w:t>
            </w:r>
            <w:r w:rsidRPr="00CC2883">
              <w:rPr>
                <w:vertAlign w:val="superscript"/>
              </w:rPr>
              <w:tab/>
              <w:t>(Ф.И.О)</w:t>
            </w:r>
          </w:p>
          <w:p w:rsidR="00551DC1" w:rsidRPr="00CC2883" w:rsidRDefault="00551DC1" w:rsidP="000D46A4">
            <w:pPr>
              <w:pStyle w:val="ae"/>
              <w:rPr>
                <w:b w:val="0"/>
              </w:rPr>
            </w:pPr>
            <w:r w:rsidRPr="00CC2883">
              <w:rPr>
                <w:b w:val="0"/>
                <w:bCs w:val="0"/>
              </w:rPr>
              <w:t>«___» _________ 202__ г</w:t>
            </w:r>
          </w:p>
        </w:tc>
      </w:tr>
      <w:tr w:rsidR="00551DC1" w:rsidRPr="00633A58" w:rsidTr="000D46A4">
        <w:trPr>
          <w:jc w:val="center"/>
        </w:trPr>
        <w:tc>
          <w:tcPr>
            <w:tcW w:w="4428" w:type="dxa"/>
            <w:shd w:val="clear" w:color="auto" w:fill="auto"/>
          </w:tcPr>
          <w:p w:rsidR="00551DC1" w:rsidRPr="00CC2883" w:rsidRDefault="00551DC1" w:rsidP="000D46A4">
            <w:pPr>
              <w:pStyle w:val="ae"/>
              <w:jc w:val="left"/>
              <w:rPr>
                <w:b w:val="0"/>
              </w:rPr>
            </w:pPr>
            <w:r w:rsidRPr="00CC2883">
              <w:rPr>
                <w:b w:val="0"/>
              </w:rPr>
              <w:t>м.п.</w:t>
            </w:r>
          </w:p>
        </w:tc>
        <w:tc>
          <w:tcPr>
            <w:tcW w:w="4243" w:type="dxa"/>
            <w:shd w:val="clear" w:color="auto" w:fill="auto"/>
          </w:tcPr>
          <w:p w:rsidR="00551DC1" w:rsidRPr="00605A1D" w:rsidRDefault="00551DC1" w:rsidP="000D46A4">
            <w:pPr>
              <w:pStyle w:val="ae"/>
              <w:jc w:val="left"/>
              <w:rPr>
                <w:b w:val="0"/>
              </w:rPr>
            </w:pPr>
            <w:r w:rsidRPr="00CC2883">
              <w:rPr>
                <w:b w:val="0"/>
              </w:rPr>
              <w:t>м.п.</w:t>
            </w:r>
          </w:p>
        </w:tc>
      </w:tr>
    </w:tbl>
    <w:p w:rsidR="00E61829" w:rsidRDefault="00E61829" w:rsidP="008523FB"/>
    <w:sectPr w:rsidR="00E61829" w:rsidSect="006C7440">
      <w:headerReference w:type="even" r:id="rId8"/>
      <w:headerReference w:type="default" r:id="rId9"/>
      <w:pgSz w:w="11906" w:h="16838" w:code="9"/>
      <w:pgMar w:top="1021" w:right="1134" w:bottom="102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5E87" w:rsidRDefault="00EF5E87">
      <w:r>
        <w:separator/>
      </w:r>
    </w:p>
  </w:endnote>
  <w:endnote w:type="continuationSeparator" w:id="0">
    <w:p w:rsidR="00EF5E87" w:rsidRDefault="00EF5E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5E87" w:rsidRDefault="00EF5E87">
      <w:r>
        <w:separator/>
      </w:r>
    </w:p>
  </w:footnote>
  <w:footnote w:type="continuationSeparator" w:id="0">
    <w:p w:rsidR="00EF5E87" w:rsidRDefault="00EF5E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EE" w:rsidRDefault="00A966A7" w:rsidP="00377EF6">
    <w:pPr>
      <w:pStyle w:val="a9"/>
      <w:framePr w:wrap="around" w:vAnchor="text" w:hAnchor="margin" w:xAlign="center" w:y="1"/>
      <w:rPr>
        <w:rStyle w:val="afb"/>
      </w:rPr>
    </w:pPr>
    <w:r>
      <w:rPr>
        <w:rStyle w:val="afb"/>
      </w:rPr>
      <w:fldChar w:fldCharType="begin"/>
    </w:r>
    <w:r w:rsidR="008438EE">
      <w:rPr>
        <w:rStyle w:val="afb"/>
      </w:rPr>
      <w:instrText xml:space="preserve">PAGE  </w:instrText>
    </w:r>
    <w:r>
      <w:rPr>
        <w:rStyle w:val="afb"/>
      </w:rPr>
      <w:fldChar w:fldCharType="separate"/>
    </w:r>
    <w:r w:rsidR="008438EE">
      <w:rPr>
        <w:rStyle w:val="afb"/>
        <w:noProof/>
      </w:rPr>
      <w:t>51</w:t>
    </w:r>
    <w:r>
      <w:rPr>
        <w:rStyle w:val="afb"/>
      </w:rPr>
      <w:fldChar w:fldCharType="end"/>
    </w:r>
  </w:p>
  <w:p w:rsidR="008438EE" w:rsidRDefault="008438E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EE" w:rsidRPr="00B532E5" w:rsidRDefault="00A966A7" w:rsidP="00377EF6">
    <w:pPr>
      <w:pStyle w:val="a9"/>
      <w:framePr w:wrap="around" w:vAnchor="text" w:hAnchor="margin" w:xAlign="center" w:y="1"/>
      <w:rPr>
        <w:rStyle w:val="afb"/>
        <w:sz w:val="22"/>
        <w:szCs w:val="22"/>
      </w:rPr>
    </w:pPr>
    <w:r w:rsidRPr="00B532E5">
      <w:rPr>
        <w:rStyle w:val="afb"/>
        <w:sz w:val="22"/>
        <w:szCs w:val="22"/>
      </w:rPr>
      <w:fldChar w:fldCharType="begin"/>
    </w:r>
    <w:r w:rsidR="008438EE" w:rsidRPr="00B532E5">
      <w:rPr>
        <w:rStyle w:val="afb"/>
        <w:sz w:val="22"/>
        <w:szCs w:val="22"/>
      </w:rPr>
      <w:instrText xml:space="preserve">PAGE  </w:instrText>
    </w:r>
    <w:r w:rsidRPr="00B532E5">
      <w:rPr>
        <w:rStyle w:val="afb"/>
        <w:sz w:val="22"/>
        <w:szCs w:val="22"/>
      </w:rPr>
      <w:fldChar w:fldCharType="separate"/>
    </w:r>
    <w:r w:rsidR="00A04604">
      <w:rPr>
        <w:rStyle w:val="afb"/>
        <w:noProof/>
        <w:sz w:val="22"/>
        <w:szCs w:val="22"/>
      </w:rPr>
      <w:t>7</w:t>
    </w:r>
    <w:r w:rsidRPr="00B532E5">
      <w:rPr>
        <w:rStyle w:val="afb"/>
        <w:sz w:val="22"/>
        <w:szCs w:val="22"/>
      </w:rPr>
      <w:fldChar w:fldCharType="end"/>
    </w:r>
  </w:p>
  <w:p w:rsidR="008438EE" w:rsidRDefault="008438E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00000002"/>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19B3BA7"/>
    <w:multiLevelType w:val="hybridMultilevel"/>
    <w:tmpl w:val="882467B2"/>
    <w:lvl w:ilvl="0" w:tplc="2D547450">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1DC776D"/>
    <w:multiLevelType w:val="hybridMultilevel"/>
    <w:tmpl w:val="7F766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7">
    <w:nsid w:val="078F195F"/>
    <w:multiLevelType w:val="hybridMultilevel"/>
    <w:tmpl w:val="1DB88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796337A"/>
    <w:multiLevelType w:val="hybridMultilevel"/>
    <w:tmpl w:val="0BEE2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8D16727"/>
    <w:multiLevelType w:val="hybridMultilevel"/>
    <w:tmpl w:val="4D788E02"/>
    <w:lvl w:ilvl="0" w:tplc="B268BEC6">
      <w:start w:val="1"/>
      <w:numFmt w:val="decimal"/>
      <w:lvlText w:val="%1."/>
      <w:lvlJc w:val="righ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B415FE9"/>
    <w:multiLevelType w:val="hybridMultilevel"/>
    <w:tmpl w:val="BC2A176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01F200C"/>
    <w:multiLevelType w:val="hybridMultilevel"/>
    <w:tmpl w:val="56F2D76E"/>
    <w:lvl w:ilvl="0" w:tplc="584E194E">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4D26B78"/>
    <w:multiLevelType w:val="hybridMultilevel"/>
    <w:tmpl w:val="5394A4C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14D86092"/>
    <w:multiLevelType w:val="hybridMultilevel"/>
    <w:tmpl w:val="C7D01C36"/>
    <w:lvl w:ilvl="0" w:tplc="A75E5C4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1783DFF"/>
    <w:multiLevelType w:val="hybridMultilevel"/>
    <w:tmpl w:val="69F09D2E"/>
    <w:lvl w:ilvl="0" w:tplc="536483A2">
      <w:start w:val="100"/>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3367543"/>
    <w:multiLevelType w:val="hybridMultilevel"/>
    <w:tmpl w:val="B78C2EE8"/>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5E91116"/>
    <w:multiLevelType w:val="hybridMultilevel"/>
    <w:tmpl w:val="47D4FBC4"/>
    <w:lvl w:ilvl="0" w:tplc="D22C71F6">
      <w:start w:val="1"/>
      <w:numFmt w:val="lowerLetter"/>
      <w:lvlText w:val="%1."/>
      <w:lvlJc w:val="left"/>
      <w:pPr>
        <w:tabs>
          <w:tab w:val="num" w:pos="720"/>
        </w:tabs>
        <w:ind w:left="20" w:firstLine="340"/>
      </w:pPr>
      <w:rPr>
        <w:rFonts w:hint="default"/>
      </w:rPr>
    </w:lvl>
    <w:lvl w:ilvl="1" w:tplc="C0AC1454">
      <w:start w:val="1"/>
      <w:numFmt w:val="bullet"/>
      <w:lvlText w:val="-"/>
      <w:lvlJc w:val="left"/>
      <w:pPr>
        <w:tabs>
          <w:tab w:val="num" w:pos="1440"/>
        </w:tabs>
        <w:ind w:left="343" w:firstLine="737"/>
      </w:pPr>
      <w:rPr>
        <w:rFonts w:ascii="Times New Roman" w:hAnsi="Times New Roman" w:cs="Times New Roman" w:hint="default"/>
      </w:rPr>
    </w:lvl>
    <w:lvl w:ilvl="2" w:tplc="0DDAC80E">
      <w:start w:val="1"/>
      <w:numFmt w:val="decimal"/>
      <w:lvlText w:val="%3."/>
      <w:lvlJc w:val="left"/>
      <w:pPr>
        <w:tabs>
          <w:tab w:val="num" w:pos="1070"/>
        </w:tabs>
        <w:ind w:left="483" w:firstLine="227"/>
      </w:pPr>
      <w:rPr>
        <w:rFonts w:hint="default"/>
      </w:rPr>
    </w:lvl>
    <w:lvl w:ilvl="3" w:tplc="2634F912">
      <w:start w:val="1"/>
      <w:numFmt w:val="decimal"/>
      <w:lvlText w:val="%4."/>
      <w:lvlJc w:val="left"/>
      <w:pPr>
        <w:tabs>
          <w:tab w:val="num" w:pos="2880"/>
        </w:tabs>
        <w:ind w:left="2293" w:firstLine="227"/>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7593CFA"/>
    <w:multiLevelType w:val="hybridMultilevel"/>
    <w:tmpl w:val="23A4B808"/>
    <w:lvl w:ilvl="0" w:tplc="259AD9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8032E8A"/>
    <w:multiLevelType w:val="hybridMultilevel"/>
    <w:tmpl w:val="E534794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3C4E38F2"/>
    <w:multiLevelType w:val="hybridMultilevel"/>
    <w:tmpl w:val="4DDE942E"/>
    <w:lvl w:ilvl="0" w:tplc="3BB4D1A0">
      <w:start w:val="1"/>
      <w:numFmt w:val="decimal"/>
      <w:lvlText w:val="%1)"/>
      <w:lvlJc w:val="left"/>
      <w:pPr>
        <w:ind w:left="360" w:hanging="360"/>
      </w:pPr>
      <w:rPr>
        <w:rFont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43D22080"/>
    <w:multiLevelType w:val="hybridMultilevel"/>
    <w:tmpl w:val="30C42264"/>
    <w:lvl w:ilvl="0" w:tplc="A762F06E">
      <w:start w:val="1"/>
      <w:numFmt w:val="decimal"/>
      <w:lvlText w:val="%1."/>
      <w:lvlJc w:val="right"/>
      <w:pPr>
        <w:tabs>
          <w:tab w:val="num" w:pos="786"/>
        </w:tabs>
        <w:ind w:left="786" w:hanging="360"/>
      </w:pPr>
      <w:rPr>
        <w:rFonts w:ascii="Times New Roman" w:hAnsi="Times New Roman" w:cs="Times New Roman" w:hint="default"/>
        <w:b w:val="0"/>
        <w:sz w:val="26"/>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444B3E5A"/>
    <w:multiLevelType w:val="hybridMultilevel"/>
    <w:tmpl w:val="9BE2C17C"/>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9160DED"/>
    <w:multiLevelType w:val="hybridMultilevel"/>
    <w:tmpl w:val="BB148C50"/>
    <w:lvl w:ilvl="0" w:tplc="11EE43C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CB46117"/>
    <w:multiLevelType w:val="hybridMultilevel"/>
    <w:tmpl w:val="13FCE6E2"/>
    <w:lvl w:ilvl="0" w:tplc="2636629A">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18A58FC"/>
    <w:multiLevelType w:val="hybridMultilevel"/>
    <w:tmpl w:val="2248AD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5253B3C"/>
    <w:multiLevelType w:val="hybridMultilevel"/>
    <w:tmpl w:val="A3A0C33E"/>
    <w:lvl w:ilvl="0" w:tplc="4CB40A4E">
      <w:start w:val="1"/>
      <w:numFmt w:val="lowerLetter"/>
      <w:lvlText w:val="%1."/>
      <w:lvlJc w:val="left"/>
      <w:pPr>
        <w:tabs>
          <w:tab w:val="num" w:pos="720"/>
        </w:tabs>
        <w:ind w:left="20" w:firstLine="340"/>
      </w:pPr>
      <w:rPr>
        <w:rFonts w:hint="default"/>
      </w:rPr>
    </w:lvl>
    <w:lvl w:ilvl="1" w:tplc="9998C0CE">
      <w:start w:val="1"/>
      <w:numFmt w:val="decimal"/>
      <w:lvlText w:val="%2."/>
      <w:lvlJc w:val="left"/>
      <w:pPr>
        <w:tabs>
          <w:tab w:val="num" w:pos="1680"/>
        </w:tabs>
        <w:ind w:left="1680" w:hanging="60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5585686"/>
    <w:multiLevelType w:val="hybridMultilevel"/>
    <w:tmpl w:val="52120E4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086B13"/>
    <w:multiLevelType w:val="hybridMultilevel"/>
    <w:tmpl w:val="45BCC1C0"/>
    <w:lvl w:ilvl="0" w:tplc="96EEB7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297CD5F8">
      <w:start w:val="1"/>
      <w:numFmt w:val="lowerRoman"/>
      <w:lvlText w:val="%3."/>
      <w:lvlJc w:val="center"/>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DA6EF7"/>
    <w:multiLevelType w:val="hybridMultilevel"/>
    <w:tmpl w:val="9ABC82E6"/>
    <w:lvl w:ilvl="0" w:tplc="9294B4CE">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8B4974"/>
    <w:multiLevelType w:val="multilevel"/>
    <w:tmpl w:val="7B0E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657760DC"/>
    <w:multiLevelType w:val="hybridMultilevel"/>
    <w:tmpl w:val="5624327C"/>
    <w:lvl w:ilvl="0" w:tplc="CA0CB226">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450706F"/>
    <w:multiLevelType w:val="hybridMultilevel"/>
    <w:tmpl w:val="6B0C284E"/>
    <w:lvl w:ilvl="0" w:tplc="B334701E">
      <w:start w:val="1"/>
      <w:numFmt w:val="decimal"/>
      <w:lvlText w:val="%1."/>
      <w:lvlJc w:val="right"/>
      <w:pPr>
        <w:tabs>
          <w:tab w:val="num" w:pos="0"/>
        </w:tabs>
        <w:ind w:firstLine="284"/>
      </w:pPr>
    </w:lvl>
    <w:lvl w:ilvl="1" w:tplc="04190019">
      <w:start w:val="1"/>
      <w:numFmt w:val="decimal"/>
      <w:lvlText w:val="%2."/>
      <w:lvlJc w:val="left"/>
      <w:pPr>
        <w:tabs>
          <w:tab w:val="num" w:pos="1156"/>
        </w:tabs>
        <w:ind w:left="1156" w:hanging="360"/>
      </w:pPr>
    </w:lvl>
    <w:lvl w:ilvl="2" w:tplc="0419001B">
      <w:start w:val="1"/>
      <w:numFmt w:val="decimal"/>
      <w:lvlText w:val="%3."/>
      <w:lvlJc w:val="left"/>
      <w:pPr>
        <w:tabs>
          <w:tab w:val="num" w:pos="1876"/>
        </w:tabs>
        <w:ind w:left="1876" w:hanging="360"/>
      </w:pPr>
    </w:lvl>
    <w:lvl w:ilvl="3" w:tplc="0419000F">
      <w:start w:val="1"/>
      <w:numFmt w:val="decimal"/>
      <w:lvlText w:val="%4."/>
      <w:lvlJc w:val="left"/>
      <w:pPr>
        <w:tabs>
          <w:tab w:val="num" w:pos="2596"/>
        </w:tabs>
        <w:ind w:left="2596" w:hanging="360"/>
      </w:pPr>
    </w:lvl>
    <w:lvl w:ilvl="4" w:tplc="04190019">
      <w:start w:val="1"/>
      <w:numFmt w:val="decimal"/>
      <w:lvlText w:val="%5."/>
      <w:lvlJc w:val="left"/>
      <w:pPr>
        <w:tabs>
          <w:tab w:val="num" w:pos="3316"/>
        </w:tabs>
        <w:ind w:left="3316" w:hanging="360"/>
      </w:pPr>
    </w:lvl>
    <w:lvl w:ilvl="5" w:tplc="0419001B">
      <w:start w:val="1"/>
      <w:numFmt w:val="decimal"/>
      <w:lvlText w:val="%6."/>
      <w:lvlJc w:val="left"/>
      <w:pPr>
        <w:tabs>
          <w:tab w:val="num" w:pos="4036"/>
        </w:tabs>
        <w:ind w:left="4036" w:hanging="360"/>
      </w:pPr>
    </w:lvl>
    <w:lvl w:ilvl="6" w:tplc="0419000F">
      <w:start w:val="1"/>
      <w:numFmt w:val="decimal"/>
      <w:lvlText w:val="%7."/>
      <w:lvlJc w:val="left"/>
      <w:pPr>
        <w:tabs>
          <w:tab w:val="num" w:pos="4756"/>
        </w:tabs>
        <w:ind w:left="4756" w:hanging="360"/>
      </w:pPr>
    </w:lvl>
    <w:lvl w:ilvl="7" w:tplc="04190019">
      <w:start w:val="1"/>
      <w:numFmt w:val="decimal"/>
      <w:lvlText w:val="%8."/>
      <w:lvlJc w:val="left"/>
      <w:pPr>
        <w:tabs>
          <w:tab w:val="num" w:pos="5476"/>
        </w:tabs>
        <w:ind w:left="5476" w:hanging="360"/>
      </w:pPr>
    </w:lvl>
    <w:lvl w:ilvl="8" w:tplc="0419001B">
      <w:start w:val="1"/>
      <w:numFmt w:val="decimal"/>
      <w:lvlText w:val="%9."/>
      <w:lvlJc w:val="left"/>
      <w:pPr>
        <w:tabs>
          <w:tab w:val="num" w:pos="6196"/>
        </w:tabs>
        <w:ind w:left="6196" w:hanging="360"/>
      </w:pPr>
    </w:lvl>
  </w:abstractNum>
  <w:abstractNum w:abstractNumId="44">
    <w:nsid w:val="765F7E63"/>
    <w:multiLevelType w:val="hybridMultilevel"/>
    <w:tmpl w:val="E2A69A9A"/>
    <w:lvl w:ilvl="0" w:tplc="6C243DC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0C228F"/>
    <w:multiLevelType w:val="hybridMultilevel"/>
    <w:tmpl w:val="EA6E1388"/>
    <w:lvl w:ilvl="0" w:tplc="A8124EA8">
      <w:start w:val="1"/>
      <w:numFmt w:val="decimal"/>
      <w:lvlText w:val="%1."/>
      <w:lvlJc w:val="right"/>
      <w:pPr>
        <w:tabs>
          <w:tab w:val="num" w:pos="284"/>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CE74A2"/>
    <w:multiLevelType w:val="hybridMultilevel"/>
    <w:tmpl w:val="9BBCF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F83440"/>
    <w:multiLevelType w:val="hybridMultilevel"/>
    <w:tmpl w:val="91DC3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A65783"/>
    <w:multiLevelType w:val="hybridMultilevel"/>
    <w:tmpl w:val="07FE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42"/>
  </w:num>
  <w:num w:numId="4">
    <w:abstractNumId w:val="39"/>
  </w:num>
  <w:num w:numId="5">
    <w:abstractNumId w:val="17"/>
  </w:num>
  <w:num w:numId="6">
    <w:abstractNumId w:val="26"/>
  </w:num>
  <w:num w:numId="7">
    <w:abstractNumId w:val="35"/>
  </w:num>
  <w:num w:numId="8">
    <w:abstractNumId w:val="33"/>
  </w:num>
  <w:num w:numId="9">
    <w:abstractNumId w:val="15"/>
  </w:num>
  <w:num w:numId="10">
    <w:abstractNumId w:val="21"/>
  </w:num>
  <w:num w:numId="11">
    <w:abstractNumId w:val="19"/>
  </w:num>
  <w:num w:numId="12">
    <w:abstractNumId w:val="27"/>
  </w:num>
  <w:num w:numId="13">
    <w:abstractNumId w:val="32"/>
  </w:num>
  <w:num w:numId="14">
    <w:abstractNumId w:val="44"/>
  </w:num>
  <w:num w:numId="15">
    <w:abstractNumId w:val="41"/>
  </w:num>
  <w:num w:numId="16">
    <w:abstractNumId w:val="22"/>
  </w:num>
  <w:num w:numId="17">
    <w:abstractNumId w:val="47"/>
  </w:num>
  <w:num w:numId="18">
    <w:abstractNumId w:val="24"/>
  </w:num>
  <w:num w:numId="19">
    <w:abstractNumId w:val="23"/>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3"/>
  </w:num>
  <w:num w:numId="23">
    <w:abstractNumId w:val="45"/>
  </w:num>
  <w:num w:numId="24">
    <w:abstractNumId w:val="30"/>
  </w:num>
  <w:num w:numId="25">
    <w:abstractNumId w:val="46"/>
  </w:num>
  <w:num w:numId="26">
    <w:abstractNumId w:val="14"/>
  </w:num>
  <w:num w:numId="27">
    <w:abstractNumId w:val="38"/>
  </w:num>
  <w:num w:numId="28">
    <w:abstractNumId w:val="18"/>
  </w:num>
  <w:num w:numId="29">
    <w:abstractNumId w:val="25"/>
  </w:num>
  <w:num w:numId="30">
    <w:abstractNumId w:val="37"/>
  </w:num>
  <w:num w:numId="31">
    <w:abstractNumId w:val="20"/>
  </w:num>
  <w:num w:numId="32">
    <w:abstractNumId w:val="34"/>
  </w:num>
  <w:num w:numId="33">
    <w:abstractNumId w:val="48"/>
  </w:num>
  <w:num w:numId="34">
    <w:abstractNumId w:val="40"/>
  </w:num>
  <w:num w:numId="35">
    <w:abstractNumId w:val="2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1F08"/>
  <w:defaultTabStop w:val="709"/>
  <w:hyphenationZone w:val="357"/>
  <w:characterSpacingControl w:val="doNotCompress"/>
  <w:footnotePr>
    <w:footnote w:id="-1"/>
    <w:footnote w:id="0"/>
  </w:footnotePr>
  <w:endnotePr>
    <w:endnote w:id="-1"/>
    <w:endnote w:id="0"/>
  </w:endnotePr>
  <w:compat/>
  <w:rsids>
    <w:rsidRoot w:val="0022793C"/>
    <w:rsid w:val="000000FF"/>
    <w:rsid w:val="00000255"/>
    <w:rsid w:val="00000928"/>
    <w:rsid w:val="00001633"/>
    <w:rsid w:val="00002850"/>
    <w:rsid w:val="00003543"/>
    <w:rsid w:val="000040AB"/>
    <w:rsid w:val="0000593A"/>
    <w:rsid w:val="00005979"/>
    <w:rsid w:val="00005F9C"/>
    <w:rsid w:val="000066C9"/>
    <w:rsid w:val="00007A10"/>
    <w:rsid w:val="00007AD5"/>
    <w:rsid w:val="00007DC8"/>
    <w:rsid w:val="00007DD1"/>
    <w:rsid w:val="00010D93"/>
    <w:rsid w:val="00013A2F"/>
    <w:rsid w:val="00014075"/>
    <w:rsid w:val="0001514A"/>
    <w:rsid w:val="000152CB"/>
    <w:rsid w:val="00016BAC"/>
    <w:rsid w:val="000171C5"/>
    <w:rsid w:val="000201F8"/>
    <w:rsid w:val="00020E3F"/>
    <w:rsid w:val="00021370"/>
    <w:rsid w:val="0002212D"/>
    <w:rsid w:val="0002267B"/>
    <w:rsid w:val="00022D06"/>
    <w:rsid w:val="000238E3"/>
    <w:rsid w:val="00024181"/>
    <w:rsid w:val="00025272"/>
    <w:rsid w:val="0002646D"/>
    <w:rsid w:val="00026BED"/>
    <w:rsid w:val="000334F0"/>
    <w:rsid w:val="00033CC5"/>
    <w:rsid w:val="00034475"/>
    <w:rsid w:val="00034C48"/>
    <w:rsid w:val="0003768B"/>
    <w:rsid w:val="00037EA1"/>
    <w:rsid w:val="00040CCA"/>
    <w:rsid w:val="0004302F"/>
    <w:rsid w:val="00043C9C"/>
    <w:rsid w:val="0004526D"/>
    <w:rsid w:val="000454F9"/>
    <w:rsid w:val="00045FC8"/>
    <w:rsid w:val="000465FA"/>
    <w:rsid w:val="0004780D"/>
    <w:rsid w:val="00047B43"/>
    <w:rsid w:val="00047B51"/>
    <w:rsid w:val="00051089"/>
    <w:rsid w:val="00052B2D"/>
    <w:rsid w:val="00052BF7"/>
    <w:rsid w:val="000539E1"/>
    <w:rsid w:val="00053DF9"/>
    <w:rsid w:val="000541EF"/>
    <w:rsid w:val="0005568E"/>
    <w:rsid w:val="0005704F"/>
    <w:rsid w:val="00060908"/>
    <w:rsid w:val="00060AF2"/>
    <w:rsid w:val="000616E7"/>
    <w:rsid w:val="0006267B"/>
    <w:rsid w:val="000627A5"/>
    <w:rsid w:val="000634BD"/>
    <w:rsid w:val="0006388A"/>
    <w:rsid w:val="00064A42"/>
    <w:rsid w:val="00064CF0"/>
    <w:rsid w:val="00066F67"/>
    <w:rsid w:val="000716D7"/>
    <w:rsid w:val="0007456F"/>
    <w:rsid w:val="00075216"/>
    <w:rsid w:val="00075FE9"/>
    <w:rsid w:val="00076ADF"/>
    <w:rsid w:val="00076B05"/>
    <w:rsid w:val="000776A8"/>
    <w:rsid w:val="000777F9"/>
    <w:rsid w:val="00082A06"/>
    <w:rsid w:val="00082B00"/>
    <w:rsid w:val="00082CEE"/>
    <w:rsid w:val="00082D69"/>
    <w:rsid w:val="000830B7"/>
    <w:rsid w:val="00084472"/>
    <w:rsid w:val="000861EC"/>
    <w:rsid w:val="000870CE"/>
    <w:rsid w:val="000900B8"/>
    <w:rsid w:val="000908F1"/>
    <w:rsid w:val="00091535"/>
    <w:rsid w:val="000942A7"/>
    <w:rsid w:val="000946F2"/>
    <w:rsid w:val="00096554"/>
    <w:rsid w:val="00096A1E"/>
    <w:rsid w:val="00096CD4"/>
    <w:rsid w:val="000A1A1D"/>
    <w:rsid w:val="000A265E"/>
    <w:rsid w:val="000A2A53"/>
    <w:rsid w:val="000A2D4F"/>
    <w:rsid w:val="000A56F8"/>
    <w:rsid w:val="000A5A23"/>
    <w:rsid w:val="000A60D6"/>
    <w:rsid w:val="000A65D4"/>
    <w:rsid w:val="000A7005"/>
    <w:rsid w:val="000A7AF1"/>
    <w:rsid w:val="000B03D5"/>
    <w:rsid w:val="000B0F1D"/>
    <w:rsid w:val="000B11F0"/>
    <w:rsid w:val="000B1D4E"/>
    <w:rsid w:val="000B2170"/>
    <w:rsid w:val="000B242E"/>
    <w:rsid w:val="000B2A53"/>
    <w:rsid w:val="000B2BBF"/>
    <w:rsid w:val="000B34A5"/>
    <w:rsid w:val="000B41B8"/>
    <w:rsid w:val="000B4DE8"/>
    <w:rsid w:val="000B5A6D"/>
    <w:rsid w:val="000B621E"/>
    <w:rsid w:val="000B78F8"/>
    <w:rsid w:val="000B7C1A"/>
    <w:rsid w:val="000B7F54"/>
    <w:rsid w:val="000C0242"/>
    <w:rsid w:val="000C0D2F"/>
    <w:rsid w:val="000C195D"/>
    <w:rsid w:val="000C1D90"/>
    <w:rsid w:val="000C295C"/>
    <w:rsid w:val="000C2B1E"/>
    <w:rsid w:val="000C38A0"/>
    <w:rsid w:val="000C4048"/>
    <w:rsid w:val="000C40DB"/>
    <w:rsid w:val="000C4226"/>
    <w:rsid w:val="000C44D5"/>
    <w:rsid w:val="000C4E16"/>
    <w:rsid w:val="000C5051"/>
    <w:rsid w:val="000C5811"/>
    <w:rsid w:val="000C5BFA"/>
    <w:rsid w:val="000C5C65"/>
    <w:rsid w:val="000C64B2"/>
    <w:rsid w:val="000C7C5A"/>
    <w:rsid w:val="000D0734"/>
    <w:rsid w:val="000D0A57"/>
    <w:rsid w:val="000D0E56"/>
    <w:rsid w:val="000D101D"/>
    <w:rsid w:val="000D1B7C"/>
    <w:rsid w:val="000D224E"/>
    <w:rsid w:val="000D359A"/>
    <w:rsid w:val="000D46A4"/>
    <w:rsid w:val="000D4903"/>
    <w:rsid w:val="000D6002"/>
    <w:rsid w:val="000D7335"/>
    <w:rsid w:val="000D7E05"/>
    <w:rsid w:val="000E09B4"/>
    <w:rsid w:val="000E1C81"/>
    <w:rsid w:val="000E2229"/>
    <w:rsid w:val="000E298F"/>
    <w:rsid w:val="000E2E8C"/>
    <w:rsid w:val="000E34F5"/>
    <w:rsid w:val="000E414B"/>
    <w:rsid w:val="000E4B1E"/>
    <w:rsid w:val="000E5868"/>
    <w:rsid w:val="000E6498"/>
    <w:rsid w:val="000F07EB"/>
    <w:rsid w:val="000F1EAA"/>
    <w:rsid w:val="000F2363"/>
    <w:rsid w:val="000F2826"/>
    <w:rsid w:val="000F29FB"/>
    <w:rsid w:val="000F4BE3"/>
    <w:rsid w:val="000F4C05"/>
    <w:rsid w:val="000F5C74"/>
    <w:rsid w:val="000F5E25"/>
    <w:rsid w:val="000F6A5B"/>
    <w:rsid w:val="000F7372"/>
    <w:rsid w:val="000F77FB"/>
    <w:rsid w:val="0010157A"/>
    <w:rsid w:val="0010273D"/>
    <w:rsid w:val="00102C2A"/>
    <w:rsid w:val="00103C12"/>
    <w:rsid w:val="001040E5"/>
    <w:rsid w:val="00105756"/>
    <w:rsid w:val="00106B98"/>
    <w:rsid w:val="00106BC3"/>
    <w:rsid w:val="00107243"/>
    <w:rsid w:val="00107FD5"/>
    <w:rsid w:val="00111311"/>
    <w:rsid w:val="001126DE"/>
    <w:rsid w:val="0011476E"/>
    <w:rsid w:val="00114D48"/>
    <w:rsid w:val="00114F68"/>
    <w:rsid w:val="001154FD"/>
    <w:rsid w:val="00115951"/>
    <w:rsid w:val="00116840"/>
    <w:rsid w:val="0012098B"/>
    <w:rsid w:val="00121372"/>
    <w:rsid w:val="00121413"/>
    <w:rsid w:val="00121C9D"/>
    <w:rsid w:val="00121D52"/>
    <w:rsid w:val="001246C4"/>
    <w:rsid w:val="00125068"/>
    <w:rsid w:val="00125320"/>
    <w:rsid w:val="00127AEE"/>
    <w:rsid w:val="00130542"/>
    <w:rsid w:val="00131F68"/>
    <w:rsid w:val="0013204A"/>
    <w:rsid w:val="00132F4C"/>
    <w:rsid w:val="001355E4"/>
    <w:rsid w:val="00135B0D"/>
    <w:rsid w:val="00135F65"/>
    <w:rsid w:val="0013653E"/>
    <w:rsid w:val="00137FD5"/>
    <w:rsid w:val="001403C9"/>
    <w:rsid w:val="001428A0"/>
    <w:rsid w:val="00143AF6"/>
    <w:rsid w:val="00144B7B"/>
    <w:rsid w:val="00145834"/>
    <w:rsid w:val="00145A16"/>
    <w:rsid w:val="00150EB0"/>
    <w:rsid w:val="0015168C"/>
    <w:rsid w:val="00151699"/>
    <w:rsid w:val="001517A1"/>
    <w:rsid w:val="00151DFE"/>
    <w:rsid w:val="00152ACE"/>
    <w:rsid w:val="00153886"/>
    <w:rsid w:val="00155507"/>
    <w:rsid w:val="0015697F"/>
    <w:rsid w:val="00161857"/>
    <w:rsid w:val="00161BD8"/>
    <w:rsid w:val="00162D03"/>
    <w:rsid w:val="00162D37"/>
    <w:rsid w:val="00162FE5"/>
    <w:rsid w:val="001639D9"/>
    <w:rsid w:val="00163D00"/>
    <w:rsid w:val="001643ED"/>
    <w:rsid w:val="001668CC"/>
    <w:rsid w:val="001677AE"/>
    <w:rsid w:val="00167E6E"/>
    <w:rsid w:val="00170A69"/>
    <w:rsid w:val="0017164D"/>
    <w:rsid w:val="00173396"/>
    <w:rsid w:val="00173A43"/>
    <w:rsid w:val="00174FD1"/>
    <w:rsid w:val="00176E20"/>
    <w:rsid w:val="0017780D"/>
    <w:rsid w:val="001800D9"/>
    <w:rsid w:val="001803CF"/>
    <w:rsid w:val="0018188A"/>
    <w:rsid w:val="00182C49"/>
    <w:rsid w:val="0018507B"/>
    <w:rsid w:val="001857A5"/>
    <w:rsid w:val="00190289"/>
    <w:rsid w:val="00190AF5"/>
    <w:rsid w:val="00190DA4"/>
    <w:rsid w:val="001919EC"/>
    <w:rsid w:val="001920FF"/>
    <w:rsid w:val="0019236D"/>
    <w:rsid w:val="00192941"/>
    <w:rsid w:val="00192EC7"/>
    <w:rsid w:val="00195576"/>
    <w:rsid w:val="00195ECF"/>
    <w:rsid w:val="00196112"/>
    <w:rsid w:val="001A132F"/>
    <w:rsid w:val="001A1996"/>
    <w:rsid w:val="001A19AE"/>
    <w:rsid w:val="001A2626"/>
    <w:rsid w:val="001A38C1"/>
    <w:rsid w:val="001A3C53"/>
    <w:rsid w:val="001A47C7"/>
    <w:rsid w:val="001A4A1F"/>
    <w:rsid w:val="001A4B43"/>
    <w:rsid w:val="001A65A6"/>
    <w:rsid w:val="001A6CEA"/>
    <w:rsid w:val="001A7059"/>
    <w:rsid w:val="001A7116"/>
    <w:rsid w:val="001B1542"/>
    <w:rsid w:val="001B162E"/>
    <w:rsid w:val="001B1A4C"/>
    <w:rsid w:val="001B299C"/>
    <w:rsid w:val="001B3DF8"/>
    <w:rsid w:val="001B5C57"/>
    <w:rsid w:val="001B79BE"/>
    <w:rsid w:val="001B7E23"/>
    <w:rsid w:val="001C050E"/>
    <w:rsid w:val="001C2503"/>
    <w:rsid w:val="001C37FC"/>
    <w:rsid w:val="001C381D"/>
    <w:rsid w:val="001C5064"/>
    <w:rsid w:val="001C52AD"/>
    <w:rsid w:val="001C5403"/>
    <w:rsid w:val="001C6B0E"/>
    <w:rsid w:val="001C780D"/>
    <w:rsid w:val="001C7A1B"/>
    <w:rsid w:val="001D0F38"/>
    <w:rsid w:val="001D1366"/>
    <w:rsid w:val="001D2E06"/>
    <w:rsid w:val="001D2E07"/>
    <w:rsid w:val="001D3C1D"/>
    <w:rsid w:val="001D414D"/>
    <w:rsid w:val="001D55CF"/>
    <w:rsid w:val="001D58AB"/>
    <w:rsid w:val="001D68AE"/>
    <w:rsid w:val="001D6997"/>
    <w:rsid w:val="001D6D93"/>
    <w:rsid w:val="001E1F54"/>
    <w:rsid w:val="001E2119"/>
    <w:rsid w:val="001E24F3"/>
    <w:rsid w:val="001E2549"/>
    <w:rsid w:val="001E316D"/>
    <w:rsid w:val="001E3213"/>
    <w:rsid w:val="001E38C3"/>
    <w:rsid w:val="001E56A1"/>
    <w:rsid w:val="001E5708"/>
    <w:rsid w:val="001E79F3"/>
    <w:rsid w:val="001F0CDB"/>
    <w:rsid w:val="001F165F"/>
    <w:rsid w:val="001F2397"/>
    <w:rsid w:val="001F58F4"/>
    <w:rsid w:val="001F5D6F"/>
    <w:rsid w:val="001F60C4"/>
    <w:rsid w:val="001F67E9"/>
    <w:rsid w:val="001F77BD"/>
    <w:rsid w:val="001F7ACC"/>
    <w:rsid w:val="001F7E1A"/>
    <w:rsid w:val="00201448"/>
    <w:rsid w:val="00201D54"/>
    <w:rsid w:val="002021B1"/>
    <w:rsid w:val="00202FC0"/>
    <w:rsid w:val="00203C18"/>
    <w:rsid w:val="002041D4"/>
    <w:rsid w:val="00204D16"/>
    <w:rsid w:val="00204D1E"/>
    <w:rsid w:val="00206381"/>
    <w:rsid w:val="002064CB"/>
    <w:rsid w:val="00210E4A"/>
    <w:rsid w:val="00211066"/>
    <w:rsid w:val="00211441"/>
    <w:rsid w:val="00211B90"/>
    <w:rsid w:val="00213357"/>
    <w:rsid w:val="00216B35"/>
    <w:rsid w:val="00216B61"/>
    <w:rsid w:val="00217B21"/>
    <w:rsid w:val="00217EA7"/>
    <w:rsid w:val="00220243"/>
    <w:rsid w:val="00221737"/>
    <w:rsid w:val="0022303C"/>
    <w:rsid w:val="002233F1"/>
    <w:rsid w:val="00223B01"/>
    <w:rsid w:val="0022402D"/>
    <w:rsid w:val="00224A88"/>
    <w:rsid w:val="00224D50"/>
    <w:rsid w:val="002251D7"/>
    <w:rsid w:val="00226B15"/>
    <w:rsid w:val="0022793C"/>
    <w:rsid w:val="00230039"/>
    <w:rsid w:val="0023017C"/>
    <w:rsid w:val="00230483"/>
    <w:rsid w:val="00231BAF"/>
    <w:rsid w:val="00231D2D"/>
    <w:rsid w:val="00231DF4"/>
    <w:rsid w:val="00232D87"/>
    <w:rsid w:val="0023336B"/>
    <w:rsid w:val="00235318"/>
    <w:rsid w:val="00235455"/>
    <w:rsid w:val="002372DB"/>
    <w:rsid w:val="00240BAB"/>
    <w:rsid w:val="00241684"/>
    <w:rsid w:val="002418BA"/>
    <w:rsid w:val="00241BC2"/>
    <w:rsid w:val="00241EA9"/>
    <w:rsid w:val="002422DA"/>
    <w:rsid w:val="00242868"/>
    <w:rsid w:val="002430F9"/>
    <w:rsid w:val="002435C6"/>
    <w:rsid w:val="00243F35"/>
    <w:rsid w:val="00244CC1"/>
    <w:rsid w:val="00245467"/>
    <w:rsid w:val="00245727"/>
    <w:rsid w:val="00246113"/>
    <w:rsid w:val="00246E30"/>
    <w:rsid w:val="00247B00"/>
    <w:rsid w:val="00247B94"/>
    <w:rsid w:val="00247B9E"/>
    <w:rsid w:val="0025191F"/>
    <w:rsid w:val="002522CD"/>
    <w:rsid w:val="00252560"/>
    <w:rsid w:val="002526B3"/>
    <w:rsid w:val="002527BA"/>
    <w:rsid w:val="00252EFF"/>
    <w:rsid w:val="0025446E"/>
    <w:rsid w:val="00254562"/>
    <w:rsid w:val="002550A4"/>
    <w:rsid w:val="00255E20"/>
    <w:rsid w:val="00256A07"/>
    <w:rsid w:val="00256C89"/>
    <w:rsid w:val="00257950"/>
    <w:rsid w:val="00257CDB"/>
    <w:rsid w:val="00257DBC"/>
    <w:rsid w:val="00260154"/>
    <w:rsid w:val="00261B22"/>
    <w:rsid w:val="00262C43"/>
    <w:rsid w:val="00263DA0"/>
    <w:rsid w:val="002651F5"/>
    <w:rsid w:val="00265221"/>
    <w:rsid w:val="00265BBD"/>
    <w:rsid w:val="002663F1"/>
    <w:rsid w:val="002672A3"/>
    <w:rsid w:val="0026742A"/>
    <w:rsid w:val="00271A9F"/>
    <w:rsid w:val="00272652"/>
    <w:rsid w:val="00273AC6"/>
    <w:rsid w:val="00273F39"/>
    <w:rsid w:val="00274653"/>
    <w:rsid w:val="00274669"/>
    <w:rsid w:val="00276A68"/>
    <w:rsid w:val="0027707B"/>
    <w:rsid w:val="00277EA6"/>
    <w:rsid w:val="00277FCD"/>
    <w:rsid w:val="00280411"/>
    <w:rsid w:val="0028289D"/>
    <w:rsid w:val="002829BE"/>
    <w:rsid w:val="002834AA"/>
    <w:rsid w:val="0028374C"/>
    <w:rsid w:val="002846CE"/>
    <w:rsid w:val="00285064"/>
    <w:rsid w:val="00286468"/>
    <w:rsid w:val="00286DEB"/>
    <w:rsid w:val="00287421"/>
    <w:rsid w:val="0028794F"/>
    <w:rsid w:val="00287B1C"/>
    <w:rsid w:val="002914C2"/>
    <w:rsid w:val="00291D4C"/>
    <w:rsid w:val="00292C0D"/>
    <w:rsid w:val="00292C35"/>
    <w:rsid w:val="002954ED"/>
    <w:rsid w:val="00297183"/>
    <w:rsid w:val="002A0668"/>
    <w:rsid w:val="002A1587"/>
    <w:rsid w:val="002A2024"/>
    <w:rsid w:val="002A2C5A"/>
    <w:rsid w:val="002A49A6"/>
    <w:rsid w:val="002A5B11"/>
    <w:rsid w:val="002A6419"/>
    <w:rsid w:val="002A70D5"/>
    <w:rsid w:val="002B234F"/>
    <w:rsid w:val="002B25AA"/>
    <w:rsid w:val="002B3373"/>
    <w:rsid w:val="002B3BFD"/>
    <w:rsid w:val="002B4C83"/>
    <w:rsid w:val="002B612F"/>
    <w:rsid w:val="002B71B5"/>
    <w:rsid w:val="002B76E5"/>
    <w:rsid w:val="002B78C7"/>
    <w:rsid w:val="002C060D"/>
    <w:rsid w:val="002C19E5"/>
    <w:rsid w:val="002C3CF2"/>
    <w:rsid w:val="002C4070"/>
    <w:rsid w:val="002C43B8"/>
    <w:rsid w:val="002C4E8D"/>
    <w:rsid w:val="002C5A48"/>
    <w:rsid w:val="002C5BE9"/>
    <w:rsid w:val="002C65FF"/>
    <w:rsid w:val="002C7340"/>
    <w:rsid w:val="002D03BA"/>
    <w:rsid w:val="002D0AFA"/>
    <w:rsid w:val="002D1D1B"/>
    <w:rsid w:val="002D3B1A"/>
    <w:rsid w:val="002D3D57"/>
    <w:rsid w:val="002D4C61"/>
    <w:rsid w:val="002D539B"/>
    <w:rsid w:val="002D61D7"/>
    <w:rsid w:val="002E020D"/>
    <w:rsid w:val="002E0F34"/>
    <w:rsid w:val="002E28E3"/>
    <w:rsid w:val="002E2F7E"/>
    <w:rsid w:val="002E462D"/>
    <w:rsid w:val="002E50FB"/>
    <w:rsid w:val="002E571B"/>
    <w:rsid w:val="002E5AD8"/>
    <w:rsid w:val="002E7241"/>
    <w:rsid w:val="002E73CA"/>
    <w:rsid w:val="002F0740"/>
    <w:rsid w:val="002F08CA"/>
    <w:rsid w:val="002F3DCB"/>
    <w:rsid w:val="002F54AE"/>
    <w:rsid w:val="002F5E66"/>
    <w:rsid w:val="002F625B"/>
    <w:rsid w:val="002F6C7F"/>
    <w:rsid w:val="002F78C6"/>
    <w:rsid w:val="002F7B94"/>
    <w:rsid w:val="003018FB"/>
    <w:rsid w:val="00301FAB"/>
    <w:rsid w:val="003032F6"/>
    <w:rsid w:val="00303A96"/>
    <w:rsid w:val="00303BC7"/>
    <w:rsid w:val="00307537"/>
    <w:rsid w:val="003101E5"/>
    <w:rsid w:val="00310C04"/>
    <w:rsid w:val="00310DC4"/>
    <w:rsid w:val="00310E86"/>
    <w:rsid w:val="00311140"/>
    <w:rsid w:val="003118C7"/>
    <w:rsid w:val="00311BAC"/>
    <w:rsid w:val="00314424"/>
    <w:rsid w:val="00314936"/>
    <w:rsid w:val="00314BFF"/>
    <w:rsid w:val="00315B21"/>
    <w:rsid w:val="00316182"/>
    <w:rsid w:val="0032057D"/>
    <w:rsid w:val="0032184F"/>
    <w:rsid w:val="00321B16"/>
    <w:rsid w:val="00321DB1"/>
    <w:rsid w:val="0032230A"/>
    <w:rsid w:val="00323387"/>
    <w:rsid w:val="00323C9E"/>
    <w:rsid w:val="00324AEF"/>
    <w:rsid w:val="00324B10"/>
    <w:rsid w:val="003260F5"/>
    <w:rsid w:val="003265F0"/>
    <w:rsid w:val="00326633"/>
    <w:rsid w:val="00327721"/>
    <w:rsid w:val="0032777D"/>
    <w:rsid w:val="003302C5"/>
    <w:rsid w:val="0033080A"/>
    <w:rsid w:val="0033145C"/>
    <w:rsid w:val="00331832"/>
    <w:rsid w:val="0033331A"/>
    <w:rsid w:val="00334A20"/>
    <w:rsid w:val="0033523E"/>
    <w:rsid w:val="003366CA"/>
    <w:rsid w:val="00336799"/>
    <w:rsid w:val="00336CCB"/>
    <w:rsid w:val="00337A6D"/>
    <w:rsid w:val="00337F47"/>
    <w:rsid w:val="0034197D"/>
    <w:rsid w:val="00342701"/>
    <w:rsid w:val="00342C00"/>
    <w:rsid w:val="00343337"/>
    <w:rsid w:val="0034482A"/>
    <w:rsid w:val="003453F6"/>
    <w:rsid w:val="003455A2"/>
    <w:rsid w:val="0034706D"/>
    <w:rsid w:val="003476DD"/>
    <w:rsid w:val="003502C3"/>
    <w:rsid w:val="003506AD"/>
    <w:rsid w:val="0035141B"/>
    <w:rsid w:val="003525F1"/>
    <w:rsid w:val="003531BD"/>
    <w:rsid w:val="0035342F"/>
    <w:rsid w:val="003548F8"/>
    <w:rsid w:val="00354E81"/>
    <w:rsid w:val="0035553D"/>
    <w:rsid w:val="00360367"/>
    <w:rsid w:val="003613C3"/>
    <w:rsid w:val="00361967"/>
    <w:rsid w:val="003635F3"/>
    <w:rsid w:val="00363CBD"/>
    <w:rsid w:val="003644CF"/>
    <w:rsid w:val="00364A8F"/>
    <w:rsid w:val="00365387"/>
    <w:rsid w:val="00365A9D"/>
    <w:rsid w:val="00365B4D"/>
    <w:rsid w:val="00366116"/>
    <w:rsid w:val="003702F7"/>
    <w:rsid w:val="00370367"/>
    <w:rsid w:val="0037198E"/>
    <w:rsid w:val="00371E75"/>
    <w:rsid w:val="00372D17"/>
    <w:rsid w:val="00373EC8"/>
    <w:rsid w:val="003746E1"/>
    <w:rsid w:val="00375514"/>
    <w:rsid w:val="0037642F"/>
    <w:rsid w:val="00376B23"/>
    <w:rsid w:val="00377613"/>
    <w:rsid w:val="003778B2"/>
    <w:rsid w:val="00377EF6"/>
    <w:rsid w:val="00380ABF"/>
    <w:rsid w:val="00380B3A"/>
    <w:rsid w:val="00381030"/>
    <w:rsid w:val="003816C4"/>
    <w:rsid w:val="003843A4"/>
    <w:rsid w:val="00386E09"/>
    <w:rsid w:val="00387CAA"/>
    <w:rsid w:val="00390442"/>
    <w:rsid w:val="003925A5"/>
    <w:rsid w:val="003928F5"/>
    <w:rsid w:val="00396446"/>
    <w:rsid w:val="00396D76"/>
    <w:rsid w:val="00396EA4"/>
    <w:rsid w:val="00397350"/>
    <w:rsid w:val="00397C23"/>
    <w:rsid w:val="00397C94"/>
    <w:rsid w:val="00397E6F"/>
    <w:rsid w:val="00397F19"/>
    <w:rsid w:val="003A12AF"/>
    <w:rsid w:val="003A1629"/>
    <w:rsid w:val="003A1766"/>
    <w:rsid w:val="003A1853"/>
    <w:rsid w:val="003A1EDC"/>
    <w:rsid w:val="003A2574"/>
    <w:rsid w:val="003A27D9"/>
    <w:rsid w:val="003A5442"/>
    <w:rsid w:val="003A633C"/>
    <w:rsid w:val="003B0AE1"/>
    <w:rsid w:val="003B3E4C"/>
    <w:rsid w:val="003B46FF"/>
    <w:rsid w:val="003B4A73"/>
    <w:rsid w:val="003B56F7"/>
    <w:rsid w:val="003B7B7D"/>
    <w:rsid w:val="003C1156"/>
    <w:rsid w:val="003C17CE"/>
    <w:rsid w:val="003C1F5E"/>
    <w:rsid w:val="003C314A"/>
    <w:rsid w:val="003C473D"/>
    <w:rsid w:val="003C489B"/>
    <w:rsid w:val="003C542A"/>
    <w:rsid w:val="003C5D7E"/>
    <w:rsid w:val="003C61C1"/>
    <w:rsid w:val="003C71DB"/>
    <w:rsid w:val="003C7556"/>
    <w:rsid w:val="003C7F35"/>
    <w:rsid w:val="003D02DA"/>
    <w:rsid w:val="003D0610"/>
    <w:rsid w:val="003D2745"/>
    <w:rsid w:val="003D3B52"/>
    <w:rsid w:val="003D448A"/>
    <w:rsid w:val="003E03A2"/>
    <w:rsid w:val="003E0D4B"/>
    <w:rsid w:val="003E0DDB"/>
    <w:rsid w:val="003E126E"/>
    <w:rsid w:val="003E17ED"/>
    <w:rsid w:val="003E291C"/>
    <w:rsid w:val="003E32BF"/>
    <w:rsid w:val="003E4487"/>
    <w:rsid w:val="003E45FE"/>
    <w:rsid w:val="003E5C76"/>
    <w:rsid w:val="003E73D2"/>
    <w:rsid w:val="003E7F0F"/>
    <w:rsid w:val="003F02EA"/>
    <w:rsid w:val="003F04F7"/>
    <w:rsid w:val="003F2244"/>
    <w:rsid w:val="003F23A1"/>
    <w:rsid w:val="003F345E"/>
    <w:rsid w:val="003F64F9"/>
    <w:rsid w:val="00400BF4"/>
    <w:rsid w:val="00401ECF"/>
    <w:rsid w:val="004027F6"/>
    <w:rsid w:val="00402F0F"/>
    <w:rsid w:val="00403FB0"/>
    <w:rsid w:val="00404F62"/>
    <w:rsid w:val="00405004"/>
    <w:rsid w:val="00406C3C"/>
    <w:rsid w:val="00406EB0"/>
    <w:rsid w:val="00407A93"/>
    <w:rsid w:val="00410A6C"/>
    <w:rsid w:val="004110B7"/>
    <w:rsid w:val="00411AEC"/>
    <w:rsid w:val="00412F1A"/>
    <w:rsid w:val="004133C1"/>
    <w:rsid w:val="004141A3"/>
    <w:rsid w:val="00415E03"/>
    <w:rsid w:val="0041626B"/>
    <w:rsid w:val="00416293"/>
    <w:rsid w:val="00416F6B"/>
    <w:rsid w:val="004178CA"/>
    <w:rsid w:val="00420738"/>
    <w:rsid w:val="004209CE"/>
    <w:rsid w:val="00420D87"/>
    <w:rsid w:val="004210AC"/>
    <w:rsid w:val="004228DE"/>
    <w:rsid w:val="00422976"/>
    <w:rsid w:val="00422D02"/>
    <w:rsid w:val="0042326C"/>
    <w:rsid w:val="004239EF"/>
    <w:rsid w:val="00423AB5"/>
    <w:rsid w:val="00424D03"/>
    <w:rsid w:val="004265AB"/>
    <w:rsid w:val="00427AC3"/>
    <w:rsid w:val="00430630"/>
    <w:rsid w:val="00430894"/>
    <w:rsid w:val="004328D6"/>
    <w:rsid w:val="0043334B"/>
    <w:rsid w:val="00433388"/>
    <w:rsid w:val="00434B18"/>
    <w:rsid w:val="00434B2A"/>
    <w:rsid w:val="004359C8"/>
    <w:rsid w:val="004376C9"/>
    <w:rsid w:val="00440070"/>
    <w:rsid w:val="00440B77"/>
    <w:rsid w:val="00440CEA"/>
    <w:rsid w:val="004419C3"/>
    <w:rsid w:val="00441FDF"/>
    <w:rsid w:val="0044383D"/>
    <w:rsid w:val="0044649B"/>
    <w:rsid w:val="004512FD"/>
    <w:rsid w:val="00451581"/>
    <w:rsid w:val="00451A79"/>
    <w:rsid w:val="00452434"/>
    <w:rsid w:val="00452B2A"/>
    <w:rsid w:val="00453513"/>
    <w:rsid w:val="00453DD8"/>
    <w:rsid w:val="004546D9"/>
    <w:rsid w:val="00454A8F"/>
    <w:rsid w:val="004551E0"/>
    <w:rsid w:val="00455476"/>
    <w:rsid w:val="004556EB"/>
    <w:rsid w:val="00455D19"/>
    <w:rsid w:val="00456290"/>
    <w:rsid w:val="004611B1"/>
    <w:rsid w:val="004612DA"/>
    <w:rsid w:val="004628AD"/>
    <w:rsid w:val="00462947"/>
    <w:rsid w:val="004629CB"/>
    <w:rsid w:val="00462D99"/>
    <w:rsid w:val="00462FA5"/>
    <w:rsid w:val="00463F16"/>
    <w:rsid w:val="00466B13"/>
    <w:rsid w:val="00467B51"/>
    <w:rsid w:val="00470487"/>
    <w:rsid w:val="004705D0"/>
    <w:rsid w:val="0047091E"/>
    <w:rsid w:val="00470FD2"/>
    <w:rsid w:val="004727C9"/>
    <w:rsid w:val="00474216"/>
    <w:rsid w:val="004760A3"/>
    <w:rsid w:val="00480206"/>
    <w:rsid w:val="00481705"/>
    <w:rsid w:val="00482B13"/>
    <w:rsid w:val="004834A7"/>
    <w:rsid w:val="00483549"/>
    <w:rsid w:val="004835AA"/>
    <w:rsid w:val="00483EDB"/>
    <w:rsid w:val="00484335"/>
    <w:rsid w:val="00485011"/>
    <w:rsid w:val="0048577F"/>
    <w:rsid w:val="00486495"/>
    <w:rsid w:val="0048712B"/>
    <w:rsid w:val="00487E53"/>
    <w:rsid w:val="004908F4"/>
    <w:rsid w:val="004921C3"/>
    <w:rsid w:val="00494270"/>
    <w:rsid w:val="004947D0"/>
    <w:rsid w:val="00494BD2"/>
    <w:rsid w:val="00495636"/>
    <w:rsid w:val="004957C5"/>
    <w:rsid w:val="00496D6E"/>
    <w:rsid w:val="004970EF"/>
    <w:rsid w:val="004A0BF6"/>
    <w:rsid w:val="004A0D3C"/>
    <w:rsid w:val="004A0F15"/>
    <w:rsid w:val="004A21DE"/>
    <w:rsid w:val="004A4206"/>
    <w:rsid w:val="004A6883"/>
    <w:rsid w:val="004A69D7"/>
    <w:rsid w:val="004A6C68"/>
    <w:rsid w:val="004A70A2"/>
    <w:rsid w:val="004A7708"/>
    <w:rsid w:val="004A79EF"/>
    <w:rsid w:val="004B0B1E"/>
    <w:rsid w:val="004B0ED9"/>
    <w:rsid w:val="004B1E49"/>
    <w:rsid w:val="004B23C7"/>
    <w:rsid w:val="004B40B3"/>
    <w:rsid w:val="004B5C60"/>
    <w:rsid w:val="004B5D7D"/>
    <w:rsid w:val="004B62AA"/>
    <w:rsid w:val="004B634F"/>
    <w:rsid w:val="004C0CFB"/>
    <w:rsid w:val="004C15B5"/>
    <w:rsid w:val="004C3101"/>
    <w:rsid w:val="004C3F2A"/>
    <w:rsid w:val="004C6BC0"/>
    <w:rsid w:val="004C7801"/>
    <w:rsid w:val="004C7EDC"/>
    <w:rsid w:val="004D05B8"/>
    <w:rsid w:val="004D2401"/>
    <w:rsid w:val="004D26F4"/>
    <w:rsid w:val="004D2BDA"/>
    <w:rsid w:val="004D4299"/>
    <w:rsid w:val="004D429F"/>
    <w:rsid w:val="004D496B"/>
    <w:rsid w:val="004D4B34"/>
    <w:rsid w:val="004D5ABC"/>
    <w:rsid w:val="004D6CDB"/>
    <w:rsid w:val="004D6D88"/>
    <w:rsid w:val="004D7429"/>
    <w:rsid w:val="004E0AEB"/>
    <w:rsid w:val="004E13F1"/>
    <w:rsid w:val="004E1FB9"/>
    <w:rsid w:val="004E22E8"/>
    <w:rsid w:val="004E29DA"/>
    <w:rsid w:val="004E2AB2"/>
    <w:rsid w:val="004E2B4B"/>
    <w:rsid w:val="004E2E5D"/>
    <w:rsid w:val="004E314D"/>
    <w:rsid w:val="004E32CE"/>
    <w:rsid w:val="004E42B9"/>
    <w:rsid w:val="004E5B32"/>
    <w:rsid w:val="004E65FD"/>
    <w:rsid w:val="004E6E59"/>
    <w:rsid w:val="004E781C"/>
    <w:rsid w:val="004E7A2D"/>
    <w:rsid w:val="004F0874"/>
    <w:rsid w:val="004F0E6B"/>
    <w:rsid w:val="004F1DA8"/>
    <w:rsid w:val="004F1FD0"/>
    <w:rsid w:val="004F252B"/>
    <w:rsid w:val="004F2D45"/>
    <w:rsid w:val="004F39B2"/>
    <w:rsid w:val="004F4C32"/>
    <w:rsid w:val="004F5683"/>
    <w:rsid w:val="004F7D55"/>
    <w:rsid w:val="004F7FFC"/>
    <w:rsid w:val="0050032D"/>
    <w:rsid w:val="0050036D"/>
    <w:rsid w:val="0050187B"/>
    <w:rsid w:val="005019F8"/>
    <w:rsid w:val="0050369B"/>
    <w:rsid w:val="00504100"/>
    <w:rsid w:val="00504476"/>
    <w:rsid w:val="00504B0F"/>
    <w:rsid w:val="00504F82"/>
    <w:rsid w:val="00506BAB"/>
    <w:rsid w:val="005106B1"/>
    <w:rsid w:val="005125F6"/>
    <w:rsid w:val="005128FF"/>
    <w:rsid w:val="00512E19"/>
    <w:rsid w:val="0051401F"/>
    <w:rsid w:val="00515B1B"/>
    <w:rsid w:val="00515DFA"/>
    <w:rsid w:val="005176C5"/>
    <w:rsid w:val="00520427"/>
    <w:rsid w:val="0052100D"/>
    <w:rsid w:val="00522C7D"/>
    <w:rsid w:val="00522EFB"/>
    <w:rsid w:val="00522F5D"/>
    <w:rsid w:val="005234D7"/>
    <w:rsid w:val="00523D78"/>
    <w:rsid w:val="00524185"/>
    <w:rsid w:val="0052523C"/>
    <w:rsid w:val="00525329"/>
    <w:rsid w:val="005254A2"/>
    <w:rsid w:val="00527419"/>
    <w:rsid w:val="0052781C"/>
    <w:rsid w:val="005304CD"/>
    <w:rsid w:val="005306EC"/>
    <w:rsid w:val="00530C21"/>
    <w:rsid w:val="00531983"/>
    <w:rsid w:val="005321E1"/>
    <w:rsid w:val="00532886"/>
    <w:rsid w:val="00533887"/>
    <w:rsid w:val="00533B4C"/>
    <w:rsid w:val="00534612"/>
    <w:rsid w:val="0053517C"/>
    <w:rsid w:val="00535E6B"/>
    <w:rsid w:val="005366D3"/>
    <w:rsid w:val="00537026"/>
    <w:rsid w:val="005372AA"/>
    <w:rsid w:val="005376FF"/>
    <w:rsid w:val="00537B4C"/>
    <w:rsid w:val="00537B9C"/>
    <w:rsid w:val="00540DCC"/>
    <w:rsid w:val="005412FB"/>
    <w:rsid w:val="005427CC"/>
    <w:rsid w:val="00542C2D"/>
    <w:rsid w:val="00544404"/>
    <w:rsid w:val="0054523F"/>
    <w:rsid w:val="00546EEC"/>
    <w:rsid w:val="0055019C"/>
    <w:rsid w:val="00550F0C"/>
    <w:rsid w:val="00551A14"/>
    <w:rsid w:val="00551DC1"/>
    <w:rsid w:val="0055379F"/>
    <w:rsid w:val="00554AC5"/>
    <w:rsid w:val="00554B62"/>
    <w:rsid w:val="00555B60"/>
    <w:rsid w:val="005563E6"/>
    <w:rsid w:val="005564FF"/>
    <w:rsid w:val="00557296"/>
    <w:rsid w:val="005579B2"/>
    <w:rsid w:val="00557ECA"/>
    <w:rsid w:val="00560715"/>
    <w:rsid w:val="00561253"/>
    <w:rsid w:val="005619F1"/>
    <w:rsid w:val="005623F8"/>
    <w:rsid w:val="00562C1F"/>
    <w:rsid w:val="00563515"/>
    <w:rsid w:val="00563AC3"/>
    <w:rsid w:val="00565529"/>
    <w:rsid w:val="0056596C"/>
    <w:rsid w:val="00565A68"/>
    <w:rsid w:val="00565EDF"/>
    <w:rsid w:val="0056659D"/>
    <w:rsid w:val="005669CD"/>
    <w:rsid w:val="005677DB"/>
    <w:rsid w:val="005679B8"/>
    <w:rsid w:val="00570927"/>
    <w:rsid w:val="0057217A"/>
    <w:rsid w:val="00572533"/>
    <w:rsid w:val="00572BB0"/>
    <w:rsid w:val="005745DB"/>
    <w:rsid w:val="005754D5"/>
    <w:rsid w:val="00581B0A"/>
    <w:rsid w:val="00582395"/>
    <w:rsid w:val="00582C50"/>
    <w:rsid w:val="00583B7B"/>
    <w:rsid w:val="00584141"/>
    <w:rsid w:val="00584823"/>
    <w:rsid w:val="0058668E"/>
    <w:rsid w:val="005879BB"/>
    <w:rsid w:val="0059026F"/>
    <w:rsid w:val="00590A70"/>
    <w:rsid w:val="00591627"/>
    <w:rsid w:val="005921A0"/>
    <w:rsid w:val="00592591"/>
    <w:rsid w:val="00593DB9"/>
    <w:rsid w:val="00594938"/>
    <w:rsid w:val="005950AE"/>
    <w:rsid w:val="0059514C"/>
    <w:rsid w:val="00596308"/>
    <w:rsid w:val="00596A6E"/>
    <w:rsid w:val="00597BB4"/>
    <w:rsid w:val="005A0C68"/>
    <w:rsid w:val="005A182E"/>
    <w:rsid w:val="005A2BAA"/>
    <w:rsid w:val="005A32DE"/>
    <w:rsid w:val="005A46E5"/>
    <w:rsid w:val="005A4FC9"/>
    <w:rsid w:val="005A5090"/>
    <w:rsid w:val="005A52A3"/>
    <w:rsid w:val="005A7658"/>
    <w:rsid w:val="005A7AFD"/>
    <w:rsid w:val="005B394B"/>
    <w:rsid w:val="005B3D76"/>
    <w:rsid w:val="005B3EEC"/>
    <w:rsid w:val="005B52E4"/>
    <w:rsid w:val="005B65B8"/>
    <w:rsid w:val="005B6B46"/>
    <w:rsid w:val="005C19DA"/>
    <w:rsid w:val="005C2159"/>
    <w:rsid w:val="005C32FA"/>
    <w:rsid w:val="005C341D"/>
    <w:rsid w:val="005C4100"/>
    <w:rsid w:val="005C4D49"/>
    <w:rsid w:val="005C5106"/>
    <w:rsid w:val="005C5CCD"/>
    <w:rsid w:val="005C683B"/>
    <w:rsid w:val="005C7683"/>
    <w:rsid w:val="005D08D5"/>
    <w:rsid w:val="005D1243"/>
    <w:rsid w:val="005D17C3"/>
    <w:rsid w:val="005D1938"/>
    <w:rsid w:val="005D245F"/>
    <w:rsid w:val="005D2DD5"/>
    <w:rsid w:val="005D3560"/>
    <w:rsid w:val="005D3F82"/>
    <w:rsid w:val="005D436A"/>
    <w:rsid w:val="005D613B"/>
    <w:rsid w:val="005D71F4"/>
    <w:rsid w:val="005D7231"/>
    <w:rsid w:val="005D7CEB"/>
    <w:rsid w:val="005E0B43"/>
    <w:rsid w:val="005E2449"/>
    <w:rsid w:val="005E2653"/>
    <w:rsid w:val="005E3271"/>
    <w:rsid w:val="005E3318"/>
    <w:rsid w:val="005E5BCC"/>
    <w:rsid w:val="005E6B0B"/>
    <w:rsid w:val="005E7826"/>
    <w:rsid w:val="005F03D6"/>
    <w:rsid w:val="005F399D"/>
    <w:rsid w:val="005F3D12"/>
    <w:rsid w:val="005F4106"/>
    <w:rsid w:val="005F4593"/>
    <w:rsid w:val="005F4ADC"/>
    <w:rsid w:val="005F4FA4"/>
    <w:rsid w:val="005F52F4"/>
    <w:rsid w:val="005F5A95"/>
    <w:rsid w:val="005F5B32"/>
    <w:rsid w:val="005F6057"/>
    <w:rsid w:val="005F78DA"/>
    <w:rsid w:val="006002E1"/>
    <w:rsid w:val="00600482"/>
    <w:rsid w:val="00600939"/>
    <w:rsid w:val="00600C49"/>
    <w:rsid w:val="00601383"/>
    <w:rsid w:val="006014A9"/>
    <w:rsid w:val="0060190D"/>
    <w:rsid w:val="00602854"/>
    <w:rsid w:val="0060459A"/>
    <w:rsid w:val="00604FBD"/>
    <w:rsid w:val="0060550E"/>
    <w:rsid w:val="00606344"/>
    <w:rsid w:val="006065A8"/>
    <w:rsid w:val="006072F9"/>
    <w:rsid w:val="00611B1C"/>
    <w:rsid w:val="00612636"/>
    <w:rsid w:val="006135F0"/>
    <w:rsid w:val="00613D55"/>
    <w:rsid w:val="00613E15"/>
    <w:rsid w:val="00614D06"/>
    <w:rsid w:val="0061556A"/>
    <w:rsid w:val="0061594A"/>
    <w:rsid w:val="006166D4"/>
    <w:rsid w:val="006167DA"/>
    <w:rsid w:val="00624AAB"/>
    <w:rsid w:val="00624AFD"/>
    <w:rsid w:val="00624CB6"/>
    <w:rsid w:val="00625E9C"/>
    <w:rsid w:val="00625FF0"/>
    <w:rsid w:val="006312B7"/>
    <w:rsid w:val="006317F2"/>
    <w:rsid w:val="00631C44"/>
    <w:rsid w:val="006323A7"/>
    <w:rsid w:val="0063432B"/>
    <w:rsid w:val="006345F5"/>
    <w:rsid w:val="00634602"/>
    <w:rsid w:val="00634E1A"/>
    <w:rsid w:val="00635360"/>
    <w:rsid w:val="00635CED"/>
    <w:rsid w:val="00635F83"/>
    <w:rsid w:val="00637749"/>
    <w:rsid w:val="00640AB1"/>
    <w:rsid w:val="00640FEF"/>
    <w:rsid w:val="00641778"/>
    <w:rsid w:val="0064186E"/>
    <w:rsid w:val="006422EA"/>
    <w:rsid w:val="006423E1"/>
    <w:rsid w:val="006424D5"/>
    <w:rsid w:val="00642B47"/>
    <w:rsid w:val="00642C86"/>
    <w:rsid w:val="0064305D"/>
    <w:rsid w:val="00643338"/>
    <w:rsid w:val="006458C4"/>
    <w:rsid w:val="00650E0A"/>
    <w:rsid w:val="0065167D"/>
    <w:rsid w:val="0065171A"/>
    <w:rsid w:val="00651FC6"/>
    <w:rsid w:val="00652BF6"/>
    <w:rsid w:val="00653437"/>
    <w:rsid w:val="00653B9F"/>
    <w:rsid w:val="006546DC"/>
    <w:rsid w:val="0065549C"/>
    <w:rsid w:val="006558EB"/>
    <w:rsid w:val="00655BA5"/>
    <w:rsid w:val="0065635E"/>
    <w:rsid w:val="00657604"/>
    <w:rsid w:val="006576CB"/>
    <w:rsid w:val="00660E4F"/>
    <w:rsid w:val="00660F85"/>
    <w:rsid w:val="0066269F"/>
    <w:rsid w:val="006629BA"/>
    <w:rsid w:val="0066420F"/>
    <w:rsid w:val="006643E1"/>
    <w:rsid w:val="006663E1"/>
    <w:rsid w:val="00666E5A"/>
    <w:rsid w:val="0067029E"/>
    <w:rsid w:val="006707FF"/>
    <w:rsid w:val="00671018"/>
    <w:rsid w:val="006714BA"/>
    <w:rsid w:val="00671BB3"/>
    <w:rsid w:val="00671FDB"/>
    <w:rsid w:val="00672640"/>
    <w:rsid w:val="00672BBF"/>
    <w:rsid w:val="00673C57"/>
    <w:rsid w:val="00674EC3"/>
    <w:rsid w:val="006754B6"/>
    <w:rsid w:val="0067551E"/>
    <w:rsid w:val="00677F43"/>
    <w:rsid w:val="0068026A"/>
    <w:rsid w:val="00681861"/>
    <w:rsid w:val="0068190F"/>
    <w:rsid w:val="006828DD"/>
    <w:rsid w:val="00682F6C"/>
    <w:rsid w:val="00683150"/>
    <w:rsid w:val="006836DF"/>
    <w:rsid w:val="006839D4"/>
    <w:rsid w:val="006857CD"/>
    <w:rsid w:val="00685F01"/>
    <w:rsid w:val="00685F74"/>
    <w:rsid w:val="00686BB5"/>
    <w:rsid w:val="006904EA"/>
    <w:rsid w:val="00690F6F"/>
    <w:rsid w:val="00691346"/>
    <w:rsid w:val="006916A7"/>
    <w:rsid w:val="0069171D"/>
    <w:rsid w:val="00691929"/>
    <w:rsid w:val="00692B57"/>
    <w:rsid w:val="00694C4C"/>
    <w:rsid w:val="00694FEB"/>
    <w:rsid w:val="006953BF"/>
    <w:rsid w:val="00695438"/>
    <w:rsid w:val="00695D1E"/>
    <w:rsid w:val="00697343"/>
    <w:rsid w:val="006978CB"/>
    <w:rsid w:val="006A0187"/>
    <w:rsid w:val="006A0752"/>
    <w:rsid w:val="006A3B13"/>
    <w:rsid w:val="006A3C35"/>
    <w:rsid w:val="006A47AB"/>
    <w:rsid w:val="006A4C31"/>
    <w:rsid w:val="006A649C"/>
    <w:rsid w:val="006A6E81"/>
    <w:rsid w:val="006A725E"/>
    <w:rsid w:val="006A7E25"/>
    <w:rsid w:val="006B128D"/>
    <w:rsid w:val="006B30E8"/>
    <w:rsid w:val="006B31DF"/>
    <w:rsid w:val="006B46AE"/>
    <w:rsid w:val="006B48DD"/>
    <w:rsid w:val="006B5F33"/>
    <w:rsid w:val="006B79D5"/>
    <w:rsid w:val="006C01AF"/>
    <w:rsid w:val="006C0201"/>
    <w:rsid w:val="006C0DC6"/>
    <w:rsid w:val="006C2138"/>
    <w:rsid w:val="006C30CA"/>
    <w:rsid w:val="006C4255"/>
    <w:rsid w:val="006C4A15"/>
    <w:rsid w:val="006C4E02"/>
    <w:rsid w:val="006C66F9"/>
    <w:rsid w:val="006C7440"/>
    <w:rsid w:val="006C7E3A"/>
    <w:rsid w:val="006D0497"/>
    <w:rsid w:val="006D07FB"/>
    <w:rsid w:val="006D089A"/>
    <w:rsid w:val="006D0E78"/>
    <w:rsid w:val="006D3BB7"/>
    <w:rsid w:val="006D60F2"/>
    <w:rsid w:val="006D64AC"/>
    <w:rsid w:val="006D6866"/>
    <w:rsid w:val="006D74CD"/>
    <w:rsid w:val="006D7F92"/>
    <w:rsid w:val="006E0908"/>
    <w:rsid w:val="006E0CB9"/>
    <w:rsid w:val="006E115A"/>
    <w:rsid w:val="006E2112"/>
    <w:rsid w:val="006E22A0"/>
    <w:rsid w:val="006E411C"/>
    <w:rsid w:val="006E4504"/>
    <w:rsid w:val="006E45C8"/>
    <w:rsid w:val="006E48F7"/>
    <w:rsid w:val="006E61D5"/>
    <w:rsid w:val="006E64A4"/>
    <w:rsid w:val="006E6D59"/>
    <w:rsid w:val="006E7265"/>
    <w:rsid w:val="006F2E27"/>
    <w:rsid w:val="006F4C3D"/>
    <w:rsid w:val="006F5A00"/>
    <w:rsid w:val="006F6666"/>
    <w:rsid w:val="006F6D53"/>
    <w:rsid w:val="006F7F5F"/>
    <w:rsid w:val="0070044C"/>
    <w:rsid w:val="007014E8"/>
    <w:rsid w:val="00701AFB"/>
    <w:rsid w:val="00701B6C"/>
    <w:rsid w:val="00702286"/>
    <w:rsid w:val="0070296F"/>
    <w:rsid w:val="00703DA8"/>
    <w:rsid w:val="00705205"/>
    <w:rsid w:val="007066AD"/>
    <w:rsid w:val="00706F15"/>
    <w:rsid w:val="007074B8"/>
    <w:rsid w:val="00710CE5"/>
    <w:rsid w:val="0071143F"/>
    <w:rsid w:val="00711B49"/>
    <w:rsid w:val="00712303"/>
    <w:rsid w:val="0071248B"/>
    <w:rsid w:val="00712647"/>
    <w:rsid w:val="0071280D"/>
    <w:rsid w:val="00712C13"/>
    <w:rsid w:val="00713E7A"/>
    <w:rsid w:val="00714E53"/>
    <w:rsid w:val="00714FF3"/>
    <w:rsid w:val="007155D1"/>
    <w:rsid w:val="00716077"/>
    <w:rsid w:val="0071685C"/>
    <w:rsid w:val="00716B1D"/>
    <w:rsid w:val="00717DE0"/>
    <w:rsid w:val="007200B8"/>
    <w:rsid w:val="00720D82"/>
    <w:rsid w:val="00722766"/>
    <w:rsid w:val="007237EB"/>
    <w:rsid w:val="0072434F"/>
    <w:rsid w:val="0072466E"/>
    <w:rsid w:val="00725033"/>
    <w:rsid w:val="00725192"/>
    <w:rsid w:val="00725261"/>
    <w:rsid w:val="0072699E"/>
    <w:rsid w:val="0073099A"/>
    <w:rsid w:val="00730CBA"/>
    <w:rsid w:val="0073141D"/>
    <w:rsid w:val="007314DB"/>
    <w:rsid w:val="00731B30"/>
    <w:rsid w:val="00731F97"/>
    <w:rsid w:val="007325E6"/>
    <w:rsid w:val="00732602"/>
    <w:rsid w:val="007329F2"/>
    <w:rsid w:val="00733D93"/>
    <w:rsid w:val="00733E0E"/>
    <w:rsid w:val="00733E9A"/>
    <w:rsid w:val="0073525E"/>
    <w:rsid w:val="0073547C"/>
    <w:rsid w:val="0073655A"/>
    <w:rsid w:val="007373AA"/>
    <w:rsid w:val="007375A1"/>
    <w:rsid w:val="00737F89"/>
    <w:rsid w:val="00742578"/>
    <w:rsid w:val="00742AA9"/>
    <w:rsid w:val="00742D4E"/>
    <w:rsid w:val="0074420D"/>
    <w:rsid w:val="00744540"/>
    <w:rsid w:val="00744C45"/>
    <w:rsid w:val="00744ED8"/>
    <w:rsid w:val="007469EF"/>
    <w:rsid w:val="00746A7E"/>
    <w:rsid w:val="00747BD6"/>
    <w:rsid w:val="00747C99"/>
    <w:rsid w:val="00750CCC"/>
    <w:rsid w:val="00751163"/>
    <w:rsid w:val="0075166C"/>
    <w:rsid w:val="00752593"/>
    <w:rsid w:val="00752901"/>
    <w:rsid w:val="00752D27"/>
    <w:rsid w:val="007542DE"/>
    <w:rsid w:val="0075475D"/>
    <w:rsid w:val="00754EA7"/>
    <w:rsid w:val="007551C7"/>
    <w:rsid w:val="0075538F"/>
    <w:rsid w:val="007557B5"/>
    <w:rsid w:val="0075611B"/>
    <w:rsid w:val="007564A1"/>
    <w:rsid w:val="007567E4"/>
    <w:rsid w:val="00757D7E"/>
    <w:rsid w:val="007608E1"/>
    <w:rsid w:val="00761650"/>
    <w:rsid w:val="00761FEC"/>
    <w:rsid w:val="007669D3"/>
    <w:rsid w:val="00767CD4"/>
    <w:rsid w:val="00770216"/>
    <w:rsid w:val="007703C4"/>
    <w:rsid w:val="007703FE"/>
    <w:rsid w:val="00771B33"/>
    <w:rsid w:val="007729BB"/>
    <w:rsid w:val="00772C25"/>
    <w:rsid w:val="00774280"/>
    <w:rsid w:val="0077678C"/>
    <w:rsid w:val="00776A33"/>
    <w:rsid w:val="00776AE0"/>
    <w:rsid w:val="00777129"/>
    <w:rsid w:val="00777646"/>
    <w:rsid w:val="0077782B"/>
    <w:rsid w:val="00777C34"/>
    <w:rsid w:val="00777DFC"/>
    <w:rsid w:val="007807F6"/>
    <w:rsid w:val="00781400"/>
    <w:rsid w:val="007818BC"/>
    <w:rsid w:val="00781A28"/>
    <w:rsid w:val="007821BB"/>
    <w:rsid w:val="00782334"/>
    <w:rsid w:val="00782883"/>
    <w:rsid w:val="00782965"/>
    <w:rsid w:val="007837E5"/>
    <w:rsid w:val="007838B2"/>
    <w:rsid w:val="00784D69"/>
    <w:rsid w:val="007854CF"/>
    <w:rsid w:val="007873EE"/>
    <w:rsid w:val="00787C90"/>
    <w:rsid w:val="00790170"/>
    <w:rsid w:val="0079320F"/>
    <w:rsid w:val="007942D2"/>
    <w:rsid w:val="00795504"/>
    <w:rsid w:val="00796343"/>
    <w:rsid w:val="00796F39"/>
    <w:rsid w:val="007A170E"/>
    <w:rsid w:val="007A2016"/>
    <w:rsid w:val="007A2038"/>
    <w:rsid w:val="007A226E"/>
    <w:rsid w:val="007A254F"/>
    <w:rsid w:val="007A3897"/>
    <w:rsid w:val="007A3E95"/>
    <w:rsid w:val="007A40F9"/>
    <w:rsid w:val="007A5E18"/>
    <w:rsid w:val="007A5EFD"/>
    <w:rsid w:val="007A6D2C"/>
    <w:rsid w:val="007A7080"/>
    <w:rsid w:val="007B0065"/>
    <w:rsid w:val="007B0F35"/>
    <w:rsid w:val="007B1EA1"/>
    <w:rsid w:val="007B2477"/>
    <w:rsid w:val="007B2F42"/>
    <w:rsid w:val="007B5541"/>
    <w:rsid w:val="007B59AD"/>
    <w:rsid w:val="007B5B04"/>
    <w:rsid w:val="007B5D0F"/>
    <w:rsid w:val="007B73A2"/>
    <w:rsid w:val="007B73C7"/>
    <w:rsid w:val="007B7FBF"/>
    <w:rsid w:val="007C01CF"/>
    <w:rsid w:val="007C031F"/>
    <w:rsid w:val="007C086A"/>
    <w:rsid w:val="007C0F67"/>
    <w:rsid w:val="007C14A3"/>
    <w:rsid w:val="007C2724"/>
    <w:rsid w:val="007C27B0"/>
    <w:rsid w:val="007C3695"/>
    <w:rsid w:val="007C3C13"/>
    <w:rsid w:val="007C4848"/>
    <w:rsid w:val="007C4958"/>
    <w:rsid w:val="007C5A36"/>
    <w:rsid w:val="007C64AB"/>
    <w:rsid w:val="007C6A41"/>
    <w:rsid w:val="007D0124"/>
    <w:rsid w:val="007D13D1"/>
    <w:rsid w:val="007D336B"/>
    <w:rsid w:val="007D3433"/>
    <w:rsid w:val="007D387E"/>
    <w:rsid w:val="007D3ACF"/>
    <w:rsid w:val="007D3B3D"/>
    <w:rsid w:val="007D5568"/>
    <w:rsid w:val="007D698B"/>
    <w:rsid w:val="007D6BF0"/>
    <w:rsid w:val="007D72F9"/>
    <w:rsid w:val="007D77F4"/>
    <w:rsid w:val="007D7D7A"/>
    <w:rsid w:val="007E0BA1"/>
    <w:rsid w:val="007E2184"/>
    <w:rsid w:val="007E3E3B"/>
    <w:rsid w:val="007E4084"/>
    <w:rsid w:val="007E4614"/>
    <w:rsid w:val="007E4729"/>
    <w:rsid w:val="007E4C11"/>
    <w:rsid w:val="007E5AB0"/>
    <w:rsid w:val="007E60E1"/>
    <w:rsid w:val="007E7639"/>
    <w:rsid w:val="007E794E"/>
    <w:rsid w:val="007F01AB"/>
    <w:rsid w:val="007F08CE"/>
    <w:rsid w:val="007F0D66"/>
    <w:rsid w:val="007F0E63"/>
    <w:rsid w:val="007F1270"/>
    <w:rsid w:val="007F14B9"/>
    <w:rsid w:val="007F1501"/>
    <w:rsid w:val="007F2762"/>
    <w:rsid w:val="007F4320"/>
    <w:rsid w:val="007F4732"/>
    <w:rsid w:val="007F57AF"/>
    <w:rsid w:val="007F5971"/>
    <w:rsid w:val="007F6195"/>
    <w:rsid w:val="007F6D9C"/>
    <w:rsid w:val="007F7B61"/>
    <w:rsid w:val="007F7CDD"/>
    <w:rsid w:val="007F7F93"/>
    <w:rsid w:val="008006BF"/>
    <w:rsid w:val="00801AB1"/>
    <w:rsid w:val="00801CB6"/>
    <w:rsid w:val="00802049"/>
    <w:rsid w:val="008025A9"/>
    <w:rsid w:val="0080291A"/>
    <w:rsid w:val="00802B73"/>
    <w:rsid w:val="00804534"/>
    <w:rsid w:val="00804685"/>
    <w:rsid w:val="008046C9"/>
    <w:rsid w:val="00804732"/>
    <w:rsid w:val="00804838"/>
    <w:rsid w:val="00804ADB"/>
    <w:rsid w:val="008067DE"/>
    <w:rsid w:val="00806F06"/>
    <w:rsid w:val="0080765E"/>
    <w:rsid w:val="00807C85"/>
    <w:rsid w:val="00811DE0"/>
    <w:rsid w:val="00811FE1"/>
    <w:rsid w:val="0081240E"/>
    <w:rsid w:val="008124F2"/>
    <w:rsid w:val="00812667"/>
    <w:rsid w:val="008141A1"/>
    <w:rsid w:val="008143C3"/>
    <w:rsid w:val="008143CE"/>
    <w:rsid w:val="00815A9A"/>
    <w:rsid w:val="00816873"/>
    <w:rsid w:val="00816CF4"/>
    <w:rsid w:val="008172E7"/>
    <w:rsid w:val="0081770C"/>
    <w:rsid w:val="00817D1C"/>
    <w:rsid w:val="008206B9"/>
    <w:rsid w:val="00820BDD"/>
    <w:rsid w:val="00820C7C"/>
    <w:rsid w:val="00820DED"/>
    <w:rsid w:val="00822A1A"/>
    <w:rsid w:val="00823343"/>
    <w:rsid w:val="0082516E"/>
    <w:rsid w:val="0082567C"/>
    <w:rsid w:val="00825815"/>
    <w:rsid w:val="00825821"/>
    <w:rsid w:val="0082759F"/>
    <w:rsid w:val="008275E5"/>
    <w:rsid w:val="008301D8"/>
    <w:rsid w:val="0083053C"/>
    <w:rsid w:val="0083078A"/>
    <w:rsid w:val="00832C8A"/>
    <w:rsid w:val="0083319F"/>
    <w:rsid w:val="00833301"/>
    <w:rsid w:val="00833C2A"/>
    <w:rsid w:val="0083416E"/>
    <w:rsid w:val="0083470E"/>
    <w:rsid w:val="008347A2"/>
    <w:rsid w:val="008349A8"/>
    <w:rsid w:val="0083531D"/>
    <w:rsid w:val="00835AC8"/>
    <w:rsid w:val="00836243"/>
    <w:rsid w:val="00836487"/>
    <w:rsid w:val="00836767"/>
    <w:rsid w:val="008379B9"/>
    <w:rsid w:val="00840133"/>
    <w:rsid w:val="00841B6F"/>
    <w:rsid w:val="00842094"/>
    <w:rsid w:val="008432A3"/>
    <w:rsid w:val="008438EE"/>
    <w:rsid w:val="0084566C"/>
    <w:rsid w:val="008456ED"/>
    <w:rsid w:val="0084584E"/>
    <w:rsid w:val="008465CA"/>
    <w:rsid w:val="008472A9"/>
    <w:rsid w:val="00851861"/>
    <w:rsid w:val="00851F5D"/>
    <w:rsid w:val="008523FB"/>
    <w:rsid w:val="00852F78"/>
    <w:rsid w:val="008537DC"/>
    <w:rsid w:val="008540A9"/>
    <w:rsid w:val="008569E4"/>
    <w:rsid w:val="00856B11"/>
    <w:rsid w:val="00856C31"/>
    <w:rsid w:val="00857554"/>
    <w:rsid w:val="0085778D"/>
    <w:rsid w:val="00857862"/>
    <w:rsid w:val="00860B62"/>
    <w:rsid w:val="00861187"/>
    <w:rsid w:val="00861803"/>
    <w:rsid w:val="00861D97"/>
    <w:rsid w:val="00862A80"/>
    <w:rsid w:val="00862B98"/>
    <w:rsid w:val="00866B8D"/>
    <w:rsid w:val="00867047"/>
    <w:rsid w:val="00867240"/>
    <w:rsid w:val="008702DF"/>
    <w:rsid w:val="008710D4"/>
    <w:rsid w:val="008711EC"/>
    <w:rsid w:val="00871204"/>
    <w:rsid w:val="008723C9"/>
    <w:rsid w:val="0087254D"/>
    <w:rsid w:val="00872DA4"/>
    <w:rsid w:val="00873B1B"/>
    <w:rsid w:val="00874188"/>
    <w:rsid w:val="008742DF"/>
    <w:rsid w:val="00876B3B"/>
    <w:rsid w:val="00876D14"/>
    <w:rsid w:val="00877C83"/>
    <w:rsid w:val="0088137F"/>
    <w:rsid w:val="00881B08"/>
    <w:rsid w:val="00882844"/>
    <w:rsid w:val="0088464A"/>
    <w:rsid w:val="00884908"/>
    <w:rsid w:val="00885E7A"/>
    <w:rsid w:val="00885E82"/>
    <w:rsid w:val="00886B97"/>
    <w:rsid w:val="00887EEC"/>
    <w:rsid w:val="008906BA"/>
    <w:rsid w:val="008911F3"/>
    <w:rsid w:val="00892E91"/>
    <w:rsid w:val="00893E98"/>
    <w:rsid w:val="00894B78"/>
    <w:rsid w:val="00894C71"/>
    <w:rsid w:val="0089580E"/>
    <w:rsid w:val="00895936"/>
    <w:rsid w:val="00895B54"/>
    <w:rsid w:val="00896CA4"/>
    <w:rsid w:val="008972E5"/>
    <w:rsid w:val="008A04FF"/>
    <w:rsid w:val="008A1F03"/>
    <w:rsid w:val="008A2423"/>
    <w:rsid w:val="008A26C1"/>
    <w:rsid w:val="008A3218"/>
    <w:rsid w:val="008A4904"/>
    <w:rsid w:val="008A494E"/>
    <w:rsid w:val="008A50E1"/>
    <w:rsid w:val="008B01B8"/>
    <w:rsid w:val="008B0362"/>
    <w:rsid w:val="008B0509"/>
    <w:rsid w:val="008B1F65"/>
    <w:rsid w:val="008B233E"/>
    <w:rsid w:val="008B3633"/>
    <w:rsid w:val="008B463A"/>
    <w:rsid w:val="008B54C5"/>
    <w:rsid w:val="008B553B"/>
    <w:rsid w:val="008B5634"/>
    <w:rsid w:val="008B572E"/>
    <w:rsid w:val="008B7373"/>
    <w:rsid w:val="008C0165"/>
    <w:rsid w:val="008C0C9E"/>
    <w:rsid w:val="008C0D8C"/>
    <w:rsid w:val="008C1915"/>
    <w:rsid w:val="008C3014"/>
    <w:rsid w:val="008C3039"/>
    <w:rsid w:val="008C480F"/>
    <w:rsid w:val="008C499C"/>
    <w:rsid w:val="008C5393"/>
    <w:rsid w:val="008C5AF3"/>
    <w:rsid w:val="008C6AF2"/>
    <w:rsid w:val="008D0A94"/>
    <w:rsid w:val="008D296C"/>
    <w:rsid w:val="008D3867"/>
    <w:rsid w:val="008D38C9"/>
    <w:rsid w:val="008D3C34"/>
    <w:rsid w:val="008D43BB"/>
    <w:rsid w:val="008D588A"/>
    <w:rsid w:val="008D60EF"/>
    <w:rsid w:val="008D7871"/>
    <w:rsid w:val="008D790F"/>
    <w:rsid w:val="008D799A"/>
    <w:rsid w:val="008E1374"/>
    <w:rsid w:val="008E1A44"/>
    <w:rsid w:val="008E211B"/>
    <w:rsid w:val="008E217B"/>
    <w:rsid w:val="008E28C3"/>
    <w:rsid w:val="008E2ADA"/>
    <w:rsid w:val="008E4F96"/>
    <w:rsid w:val="008E563F"/>
    <w:rsid w:val="008E693E"/>
    <w:rsid w:val="008E72D6"/>
    <w:rsid w:val="008F119C"/>
    <w:rsid w:val="008F1F24"/>
    <w:rsid w:val="008F34BD"/>
    <w:rsid w:val="008F3D1E"/>
    <w:rsid w:val="008F3ECF"/>
    <w:rsid w:val="008F41C0"/>
    <w:rsid w:val="008F6A14"/>
    <w:rsid w:val="009003D9"/>
    <w:rsid w:val="0090050C"/>
    <w:rsid w:val="009041C7"/>
    <w:rsid w:val="00904A78"/>
    <w:rsid w:val="0090550B"/>
    <w:rsid w:val="009056DC"/>
    <w:rsid w:val="00906D6B"/>
    <w:rsid w:val="00910495"/>
    <w:rsid w:val="0091087D"/>
    <w:rsid w:val="00911206"/>
    <w:rsid w:val="00912746"/>
    <w:rsid w:val="009133D1"/>
    <w:rsid w:val="009139C6"/>
    <w:rsid w:val="009139E0"/>
    <w:rsid w:val="00913D09"/>
    <w:rsid w:val="009152C7"/>
    <w:rsid w:val="00916CCF"/>
    <w:rsid w:val="00920844"/>
    <w:rsid w:val="00920A72"/>
    <w:rsid w:val="00921103"/>
    <w:rsid w:val="00922640"/>
    <w:rsid w:val="009226A0"/>
    <w:rsid w:val="00926A98"/>
    <w:rsid w:val="00927F13"/>
    <w:rsid w:val="00930FC0"/>
    <w:rsid w:val="009316DE"/>
    <w:rsid w:val="00931FF2"/>
    <w:rsid w:val="00932EBD"/>
    <w:rsid w:val="00936E7A"/>
    <w:rsid w:val="0093717C"/>
    <w:rsid w:val="009400CD"/>
    <w:rsid w:val="009404B1"/>
    <w:rsid w:val="009407F6"/>
    <w:rsid w:val="00941355"/>
    <w:rsid w:val="00941422"/>
    <w:rsid w:val="00941481"/>
    <w:rsid w:val="009428DD"/>
    <w:rsid w:val="00945491"/>
    <w:rsid w:val="00945B9A"/>
    <w:rsid w:val="00945CD4"/>
    <w:rsid w:val="00946B80"/>
    <w:rsid w:val="00946D7B"/>
    <w:rsid w:val="009471C3"/>
    <w:rsid w:val="00947A28"/>
    <w:rsid w:val="00947C78"/>
    <w:rsid w:val="00951B2A"/>
    <w:rsid w:val="00954949"/>
    <w:rsid w:val="00954BE9"/>
    <w:rsid w:val="00956A92"/>
    <w:rsid w:val="00957D83"/>
    <w:rsid w:val="00957FCE"/>
    <w:rsid w:val="009630E6"/>
    <w:rsid w:val="009640AF"/>
    <w:rsid w:val="00964407"/>
    <w:rsid w:val="00964AAE"/>
    <w:rsid w:val="00964D60"/>
    <w:rsid w:val="00965471"/>
    <w:rsid w:val="0096573E"/>
    <w:rsid w:val="0096633B"/>
    <w:rsid w:val="00967324"/>
    <w:rsid w:val="009679B4"/>
    <w:rsid w:val="009679D2"/>
    <w:rsid w:val="00971268"/>
    <w:rsid w:val="009719FF"/>
    <w:rsid w:val="009721EB"/>
    <w:rsid w:val="00972BE4"/>
    <w:rsid w:val="0097325C"/>
    <w:rsid w:val="00973514"/>
    <w:rsid w:val="00974098"/>
    <w:rsid w:val="00974712"/>
    <w:rsid w:val="0097560D"/>
    <w:rsid w:val="00975731"/>
    <w:rsid w:val="00975A6F"/>
    <w:rsid w:val="00976DB2"/>
    <w:rsid w:val="00977999"/>
    <w:rsid w:val="00981479"/>
    <w:rsid w:val="00981820"/>
    <w:rsid w:val="00982762"/>
    <w:rsid w:val="00982EB3"/>
    <w:rsid w:val="00984A0D"/>
    <w:rsid w:val="00984DBB"/>
    <w:rsid w:val="00986067"/>
    <w:rsid w:val="009874F9"/>
    <w:rsid w:val="009909C1"/>
    <w:rsid w:val="009919ED"/>
    <w:rsid w:val="009924F2"/>
    <w:rsid w:val="00993C63"/>
    <w:rsid w:val="00994E52"/>
    <w:rsid w:val="0099534F"/>
    <w:rsid w:val="00995464"/>
    <w:rsid w:val="00996278"/>
    <w:rsid w:val="00996ED0"/>
    <w:rsid w:val="00997071"/>
    <w:rsid w:val="00997193"/>
    <w:rsid w:val="009A11B6"/>
    <w:rsid w:val="009A1857"/>
    <w:rsid w:val="009A18C7"/>
    <w:rsid w:val="009A191C"/>
    <w:rsid w:val="009A1EA5"/>
    <w:rsid w:val="009A2445"/>
    <w:rsid w:val="009A2CCA"/>
    <w:rsid w:val="009A2E47"/>
    <w:rsid w:val="009A319C"/>
    <w:rsid w:val="009A554C"/>
    <w:rsid w:val="009A6349"/>
    <w:rsid w:val="009A704B"/>
    <w:rsid w:val="009A7F10"/>
    <w:rsid w:val="009B01DD"/>
    <w:rsid w:val="009B07B4"/>
    <w:rsid w:val="009B0A4B"/>
    <w:rsid w:val="009B1A95"/>
    <w:rsid w:val="009B2B18"/>
    <w:rsid w:val="009B2BBF"/>
    <w:rsid w:val="009B304E"/>
    <w:rsid w:val="009B374B"/>
    <w:rsid w:val="009B4779"/>
    <w:rsid w:val="009B4D63"/>
    <w:rsid w:val="009B5EAD"/>
    <w:rsid w:val="009B717C"/>
    <w:rsid w:val="009B7348"/>
    <w:rsid w:val="009B73BC"/>
    <w:rsid w:val="009C020A"/>
    <w:rsid w:val="009C1EE0"/>
    <w:rsid w:val="009C2E56"/>
    <w:rsid w:val="009C3EAA"/>
    <w:rsid w:val="009C613F"/>
    <w:rsid w:val="009C615A"/>
    <w:rsid w:val="009D099A"/>
    <w:rsid w:val="009D0DED"/>
    <w:rsid w:val="009D376A"/>
    <w:rsid w:val="009D3BB7"/>
    <w:rsid w:val="009D3C2A"/>
    <w:rsid w:val="009D66E0"/>
    <w:rsid w:val="009D74FD"/>
    <w:rsid w:val="009D7E50"/>
    <w:rsid w:val="009E0EF3"/>
    <w:rsid w:val="009E166E"/>
    <w:rsid w:val="009E1B09"/>
    <w:rsid w:val="009E1E44"/>
    <w:rsid w:val="009E25E0"/>
    <w:rsid w:val="009E297D"/>
    <w:rsid w:val="009E33A7"/>
    <w:rsid w:val="009E416F"/>
    <w:rsid w:val="009E428E"/>
    <w:rsid w:val="009E475A"/>
    <w:rsid w:val="009E5B8D"/>
    <w:rsid w:val="009E7357"/>
    <w:rsid w:val="009E76AB"/>
    <w:rsid w:val="009F0B1A"/>
    <w:rsid w:val="009F13B1"/>
    <w:rsid w:val="009F2535"/>
    <w:rsid w:val="009F2941"/>
    <w:rsid w:val="009F3220"/>
    <w:rsid w:val="009F4318"/>
    <w:rsid w:val="009F6756"/>
    <w:rsid w:val="009F709B"/>
    <w:rsid w:val="009F70A1"/>
    <w:rsid w:val="009F7E1C"/>
    <w:rsid w:val="00A0030F"/>
    <w:rsid w:val="00A00AF2"/>
    <w:rsid w:val="00A00C41"/>
    <w:rsid w:val="00A00E39"/>
    <w:rsid w:val="00A010E9"/>
    <w:rsid w:val="00A01A7B"/>
    <w:rsid w:val="00A01ADF"/>
    <w:rsid w:val="00A02B2F"/>
    <w:rsid w:val="00A02DDC"/>
    <w:rsid w:val="00A037D6"/>
    <w:rsid w:val="00A03EE0"/>
    <w:rsid w:val="00A04604"/>
    <w:rsid w:val="00A05BA1"/>
    <w:rsid w:val="00A06FA2"/>
    <w:rsid w:val="00A07FDC"/>
    <w:rsid w:val="00A10369"/>
    <w:rsid w:val="00A10AB7"/>
    <w:rsid w:val="00A11269"/>
    <w:rsid w:val="00A117CD"/>
    <w:rsid w:val="00A158B0"/>
    <w:rsid w:val="00A16264"/>
    <w:rsid w:val="00A16413"/>
    <w:rsid w:val="00A1655F"/>
    <w:rsid w:val="00A170DC"/>
    <w:rsid w:val="00A175E0"/>
    <w:rsid w:val="00A20C76"/>
    <w:rsid w:val="00A2204E"/>
    <w:rsid w:val="00A228F7"/>
    <w:rsid w:val="00A23351"/>
    <w:rsid w:val="00A25648"/>
    <w:rsid w:val="00A25985"/>
    <w:rsid w:val="00A265E1"/>
    <w:rsid w:val="00A269A2"/>
    <w:rsid w:val="00A26A2B"/>
    <w:rsid w:val="00A27043"/>
    <w:rsid w:val="00A30E8A"/>
    <w:rsid w:val="00A32AC6"/>
    <w:rsid w:val="00A33AA2"/>
    <w:rsid w:val="00A33D0E"/>
    <w:rsid w:val="00A34CE6"/>
    <w:rsid w:val="00A35358"/>
    <w:rsid w:val="00A35F96"/>
    <w:rsid w:val="00A3689E"/>
    <w:rsid w:val="00A36CAC"/>
    <w:rsid w:val="00A40F66"/>
    <w:rsid w:val="00A41708"/>
    <w:rsid w:val="00A4388C"/>
    <w:rsid w:val="00A441F5"/>
    <w:rsid w:val="00A45754"/>
    <w:rsid w:val="00A4597B"/>
    <w:rsid w:val="00A46F28"/>
    <w:rsid w:val="00A475D1"/>
    <w:rsid w:val="00A504D8"/>
    <w:rsid w:val="00A53636"/>
    <w:rsid w:val="00A53886"/>
    <w:rsid w:val="00A55444"/>
    <w:rsid w:val="00A55BAF"/>
    <w:rsid w:val="00A565EC"/>
    <w:rsid w:val="00A576D9"/>
    <w:rsid w:val="00A579E0"/>
    <w:rsid w:val="00A6045C"/>
    <w:rsid w:val="00A62197"/>
    <w:rsid w:val="00A62D30"/>
    <w:rsid w:val="00A62E24"/>
    <w:rsid w:val="00A637E6"/>
    <w:rsid w:val="00A64398"/>
    <w:rsid w:val="00A64F22"/>
    <w:rsid w:val="00A6561C"/>
    <w:rsid w:val="00A67275"/>
    <w:rsid w:val="00A67515"/>
    <w:rsid w:val="00A703EB"/>
    <w:rsid w:val="00A7112D"/>
    <w:rsid w:val="00A7177F"/>
    <w:rsid w:val="00A721B7"/>
    <w:rsid w:val="00A72B5B"/>
    <w:rsid w:val="00A735AA"/>
    <w:rsid w:val="00A73ADA"/>
    <w:rsid w:val="00A73C98"/>
    <w:rsid w:val="00A75DDE"/>
    <w:rsid w:val="00A76035"/>
    <w:rsid w:val="00A7741A"/>
    <w:rsid w:val="00A77949"/>
    <w:rsid w:val="00A801B4"/>
    <w:rsid w:val="00A8068C"/>
    <w:rsid w:val="00A80F76"/>
    <w:rsid w:val="00A81D82"/>
    <w:rsid w:val="00A82278"/>
    <w:rsid w:val="00A84B4B"/>
    <w:rsid w:val="00A85683"/>
    <w:rsid w:val="00A85791"/>
    <w:rsid w:val="00A85DB0"/>
    <w:rsid w:val="00A8625E"/>
    <w:rsid w:val="00A87967"/>
    <w:rsid w:val="00A91120"/>
    <w:rsid w:val="00A9342D"/>
    <w:rsid w:val="00A943F3"/>
    <w:rsid w:val="00A94D70"/>
    <w:rsid w:val="00A95285"/>
    <w:rsid w:val="00A95F25"/>
    <w:rsid w:val="00A96440"/>
    <w:rsid w:val="00A966A7"/>
    <w:rsid w:val="00A96DB8"/>
    <w:rsid w:val="00AA032D"/>
    <w:rsid w:val="00AA23B4"/>
    <w:rsid w:val="00AA2E4C"/>
    <w:rsid w:val="00AA2E70"/>
    <w:rsid w:val="00AA43F8"/>
    <w:rsid w:val="00AA444B"/>
    <w:rsid w:val="00AA562D"/>
    <w:rsid w:val="00AA5D3F"/>
    <w:rsid w:val="00AA6A49"/>
    <w:rsid w:val="00AA7527"/>
    <w:rsid w:val="00AA75FC"/>
    <w:rsid w:val="00AA7B00"/>
    <w:rsid w:val="00AA7F08"/>
    <w:rsid w:val="00AB0366"/>
    <w:rsid w:val="00AB05C1"/>
    <w:rsid w:val="00AB0669"/>
    <w:rsid w:val="00AB0ACB"/>
    <w:rsid w:val="00AB1273"/>
    <w:rsid w:val="00AB1337"/>
    <w:rsid w:val="00AB2537"/>
    <w:rsid w:val="00AB278E"/>
    <w:rsid w:val="00AB39B9"/>
    <w:rsid w:val="00AB4587"/>
    <w:rsid w:val="00AB4A4D"/>
    <w:rsid w:val="00AB5324"/>
    <w:rsid w:val="00AB7ABC"/>
    <w:rsid w:val="00AC0734"/>
    <w:rsid w:val="00AC08ED"/>
    <w:rsid w:val="00AC1F1B"/>
    <w:rsid w:val="00AC31D4"/>
    <w:rsid w:val="00AC3700"/>
    <w:rsid w:val="00AC3880"/>
    <w:rsid w:val="00AC3E07"/>
    <w:rsid w:val="00AC4D92"/>
    <w:rsid w:val="00AC5CC4"/>
    <w:rsid w:val="00AC5F78"/>
    <w:rsid w:val="00AC64C8"/>
    <w:rsid w:val="00AC754F"/>
    <w:rsid w:val="00AC77B1"/>
    <w:rsid w:val="00AC7AF9"/>
    <w:rsid w:val="00AD07BF"/>
    <w:rsid w:val="00AD1828"/>
    <w:rsid w:val="00AD3C56"/>
    <w:rsid w:val="00AD460A"/>
    <w:rsid w:val="00AD666D"/>
    <w:rsid w:val="00AD682B"/>
    <w:rsid w:val="00AE08E3"/>
    <w:rsid w:val="00AE08F1"/>
    <w:rsid w:val="00AE0C15"/>
    <w:rsid w:val="00AE0C9D"/>
    <w:rsid w:val="00AE0E37"/>
    <w:rsid w:val="00AE1A76"/>
    <w:rsid w:val="00AE1CC2"/>
    <w:rsid w:val="00AE1CD1"/>
    <w:rsid w:val="00AE2DED"/>
    <w:rsid w:val="00AE3D59"/>
    <w:rsid w:val="00AE4029"/>
    <w:rsid w:val="00AE48DC"/>
    <w:rsid w:val="00AE5272"/>
    <w:rsid w:val="00AE5356"/>
    <w:rsid w:val="00AE5579"/>
    <w:rsid w:val="00AE5865"/>
    <w:rsid w:val="00AE5871"/>
    <w:rsid w:val="00AE71EE"/>
    <w:rsid w:val="00AE7EEE"/>
    <w:rsid w:val="00AF0723"/>
    <w:rsid w:val="00AF1CFB"/>
    <w:rsid w:val="00AF1EBF"/>
    <w:rsid w:val="00AF489B"/>
    <w:rsid w:val="00AF48C8"/>
    <w:rsid w:val="00AF5254"/>
    <w:rsid w:val="00AF594D"/>
    <w:rsid w:val="00AF5C4D"/>
    <w:rsid w:val="00AF6C35"/>
    <w:rsid w:val="00B008B4"/>
    <w:rsid w:val="00B00A68"/>
    <w:rsid w:val="00B00D06"/>
    <w:rsid w:val="00B00E78"/>
    <w:rsid w:val="00B0124C"/>
    <w:rsid w:val="00B0238D"/>
    <w:rsid w:val="00B02F1A"/>
    <w:rsid w:val="00B0397D"/>
    <w:rsid w:val="00B04024"/>
    <w:rsid w:val="00B0407B"/>
    <w:rsid w:val="00B04757"/>
    <w:rsid w:val="00B04B0E"/>
    <w:rsid w:val="00B05820"/>
    <w:rsid w:val="00B05ADF"/>
    <w:rsid w:val="00B05AE5"/>
    <w:rsid w:val="00B05AFE"/>
    <w:rsid w:val="00B065E4"/>
    <w:rsid w:val="00B070A4"/>
    <w:rsid w:val="00B07634"/>
    <w:rsid w:val="00B07C25"/>
    <w:rsid w:val="00B10619"/>
    <w:rsid w:val="00B11523"/>
    <w:rsid w:val="00B118FB"/>
    <w:rsid w:val="00B11C76"/>
    <w:rsid w:val="00B12028"/>
    <w:rsid w:val="00B12AAC"/>
    <w:rsid w:val="00B135E5"/>
    <w:rsid w:val="00B139B1"/>
    <w:rsid w:val="00B13A9D"/>
    <w:rsid w:val="00B13F9F"/>
    <w:rsid w:val="00B141B8"/>
    <w:rsid w:val="00B144B0"/>
    <w:rsid w:val="00B14FCC"/>
    <w:rsid w:val="00B15415"/>
    <w:rsid w:val="00B15509"/>
    <w:rsid w:val="00B16A8C"/>
    <w:rsid w:val="00B17115"/>
    <w:rsid w:val="00B203F1"/>
    <w:rsid w:val="00B208BE"/>
    <w:rsid w:val="00B21605"/>
    <w:rsid w:val="00B22370"/>
    <w:rsid w:val="00B2323C"/>
    <w:rsid w:val="00B2397F"/>
    <w:rsid w:val="00B23F9F"/>
    <w:rsid w:val="00B243CC"/>
    <w:rsid w:val="00B25187"/>
    <w:rsid w:val="00B2663E"/>
    <w:rsid w:val="00B26771"/>
    <w:rsid w:val="00B26BD9"/>
    <w:rsid w:val="00B27661"/>
    <w:rsid w:val="00B27E01"/>
    <w:rsid w:val="00B30D7F"/>
    <w:rsid w:val="00B317D1"/>
    <w:rsid w:val="00B331BE"/>
    <w:rsid w:val="00B33437"/>
    <w:rsid w:val="00B338FD"/>
    <w:rsid w:val="00B3492D"/>
    <w:rsid w:val="00B3577D"/>
    <w:rsid w:val="00B36FAD"/>
    <w:rsid w:val="00B406FD"/>
    <w:rsid w:val="00B408E1"/>
    <w:rsid w:val="00B40FDA"/>
    <w:rsid w:val="00B42932"/>
    <w:rsid w:val="00B42966"/>
    <w:rsid w:val="00B43A69"/>
    <w:rsid w:val="00B4445B"/>
    <w:rsid w:val="00B44E06"/>
    <w:rsid w:val="00B47D3A"/>
    <w:rsid w:val="00B47E38"/>
    <w:rsid w:val="00B47F5B"/>
    <w:rsid w:val="00B50596"/>
    <w:rsid w:val="00B51782"/>
    <w:rsid w:val="00B51E30"/>
    <w:rsid w:val="00B52306"/>
    <w:rsid w:val="00B52DC4"/>
    <w:rsid w:val="00B532E5"/>
    <w:rsid w:val="00B5383E"/>
    <w:rsid w:val="00B53973"/>
    <w:rsid w:val="00B560F6"/>
    <w:rsid w:val="00B5648F"/>
    <w:rsid w:val="00B57BF3"/>
    <w:rsid w:val="00B61805"/>
    <w:rsid w:val="00B62EA4"/>
    <w:rsid w:val="00B63827"/>
    <w:rsid w:val="00B63D81"/>
    <w:rsid w:val="00B64071"/>
    <w:rsid w:val="00B64596"/>
    <w:rsid w:val="00B64788"/>
    <w:rsid w:val="00B64952"/>
    <w:rsid w:val="00B66575"/>
    <w:rsid w:val="00B671EB"/>
    <w:rsid w:val="00B678FD"/>
    <w:rsid w:val="00B70472"/>
    <w:rsid w:val="00B70AD9"/>
    <w:rsid w:val="00B712AB"/>
    <w:rsid w:val="00B73073"/>
    <w:rsid w:val="00B74519"/>
    <w:rsid w:val="00B74D94"/>
    <w:rsid w:val="00B75739"/>
    <w:rsid w:val="00B761A2"/>
    <w:rsid w:val="00B762C6"/>
    <w:rsid w:val="00B76F00"/>
    <w:rsid w:val="00B77428"/>
    <w:rsid w:val="00B7761D"/>
    <w:rsid w:val="00B806BD"/>
    <w:rsid w:val="00B80DBF"/>
    <w:rsid w:val="00B81415"/>
    <w:rsid w:val="00B83327"/>
    <w:rsid w:val="00B83534"/>
    <w:rsid w:val="00B85EED"/>
    <w:rsid w:val="00B8706A"/>
    <w:rsid w:val="00B918B2"/>
    <w:rsid w:val="00B9387A"/>
    <w:rsid w:val="00B93CFA"/>
    <w:rsid w:val="00B93D75"/>
    <w:rsid w:val="00B9664D"/>
    <w:rsid w:val="00B96719"/>
    <w:rsid w:val="00B96A08"/>
    <w:rsid w:val="00B96D71"/>
    <w:rsid w:val="00B979BE"/>
    <w:rsid w:val="00B97E0A"/>
    <w:rsid w:val="00B97E94"/>
    <w:rsid w:val="00B97ECA"/>
    <w:rsid w:val="00BA13CA"/>
    <w:rsid w:val="00BA1B19"/>
    <w:rsid w:val="00BA5833"/>
    <w:rsid w:val="00BA5C59"/>
    <w:rsid w:val="00BA5CB0"/>
    <w:rsid w:val="00BA64E8"/>
    <w:rsid w:val="00BA6764"/>
    <w:rsid w:val="00BA726E"/>
    <w:rsid w:val="00BB0479"/>
    <w:rsid w:val="00BB1BDB"/>
    <w:rsid w:val="00BB4457"/>
    <w:rsid w:val="00BB458A"/>
    <w:rsid w:val="00BB4E73"/>
    <w:rsid w:val="00BB6CA9"/>
    <w:rsid w:val="00BC0C22"/>
    <w:rsid w:val="00BC0D94"/>
    <w:rsid w:val="00BC1273"/>
    <w:rsid w:val="00BC134D"/>
    <w:rsid w:val="00BC18E5"/>
    <w:rsid w:val="00BC19DA"/>
    <w:rsid w:val="00BC1A8B"/>
    <w:rsid w:val="00BC2E13"/>
    <w:rsid w:val="00BC5A03"/>
    <w:rsid w:val="00BD0755"/>
    <w:rsid w:val="00BD0B2E"/>
    <w:rsid w:val="00BD0B57"/>
    <w:rsid w:val="00BD1174"/>
    <w:rsid w:val="00BD2C22"/>
    <w:rsid w:val="00BD2F80"/>
    <w:rsid w:val="00BD49C1"/>
    <w:rsid w:val="00BD59F4"/>
    <w:rsid w:val="00BD5C0B"/>
    <w:rsid w:val="00BD78C0"/>
    <w:rsid w:val="00BD78F6"/>
    <w:rsid w:val="00BE0608"/>
    <w:rsid w:val="00BE0D5C"/>
    <w:rsid w:val="00BE1AA2"/>
    <w:rsid w:val="00BE1CF9"/>
    <w:rsid w:val="00BE2674"/>
    <w:rsid w:val="00BE2A3D"/>
    <w:rsid w:val="00BE2B7C"/>
    <w:rsid w:val="00BE3786"/>
    <w:rsid w:val="00BE5D37"/>
    <w:rsid w:val="00BE5E1D"/>
    <w:rsid w:val="00BE5E25"/>
    <w:rsid w:val="00BE6F73"/>
    <w:rsid w:val="00BF11DB"/>
    <w:rsid w:val="00BF14A0"/>
    <w:rsid w:val="00BF150E"/>
    <w:rsid w:val="00BF195F"/>
    <w:rsid w:val="00BF27AE"/>
    <w:rsid w:val="00BF48AE"/>
    <w:rsid w:val="00BF555D"/>
    <w:rsid w:val="00BF5964"/>
    <w:rsid w:val="00BF59E2"/>
    <w:rsid w:val="00BF5D18"/>
    <w:rsid w:val="00BF653D"/>
    <w:rsid w:val="00BF6D14"/>
    <w:rsid w:val="00BF761E"/>
    <w:rsid w:val="00BF7B21"/>
    <w:rsid w:val="00BF7D09"/>
    <w:rsid w:val="00BF7EF5"/>
    <w:rsid w:val="00C00FBD"/>
    <w:rsid w:val="00C0120D"/>
    <w:rsid w:val="00C01883"/>
    <w:rsid w:val="00C01EBB"/>
    <w:rsid w:val="00C01F30"/>
    <w:rsid w:val="00C02A32"/>
    <w:rsid w:val="00C035E2"/>
    <w:rsid w:val="00C042CD"/>
    <w:rsid w:val="00C04DBE"/>
    <w:rsid w:val="00C06B05"/>
    <w:rsid w:val="00C06B10"/>
    <w:rsid w:val="00C07464"/>
    <w:rsid w:val="00C10B0C"/>
    <w:rsid w:val="00C11555"/>
    <w:rsid w:val="00C12047"/>
    <w:rsid w:val="00C138A4"/>
    <w:rsid w:val="00C13B09"/>
    <w:rsid w:val="00C1441E"/>
    <w:rsid w:val="00C205DE"/>
    <w:rsid w:val="00C21910"/>
    <w:rsid w:val="00C22133"/>
    <w:rsid w:val="00C229FB"/>
    <w:rsid w:val="00C22A06"/>
    <w:rsid w:val="00C22DD9"/>
    <w:rsid w:val="00C22EFD"/>
    <w:rsid w:val="00C24320"/>
    <w:rsid w:val="00C24862"/>
    <w:rsid w:val="00C25844"/>
    <w:rsid w:val="00C25934"/>
    <w:rsid w:val="00C27399"/>
    <w:rsid w:val="00C31126"/>
    <w:rsid w:val="00C323AD"/>
    <w:rsid w:val="00C32846"/>
    <w:rsid w:val="00C337F2"/>
    <w:rsid w:val="00C33B62"/>
    <w:rsid w:val="00C33EDF"/>
    <w:rsid w:val="00C34209"/>
    <w:rsid w:val="00C3540F"/>
    <w:rsid w:val="00C35B6A"/>
    <w:rsid w:val="00C36C5B"/>
    <w:rsid w:val="00C36C72"/>
    <w:rsid w:val="00C40C6B"/>
    <w:rsid w:val="00C419D4"/>
    <w:rsid w:val="00C4215B"/>
    <w:rsid w:val="00C42452"/>
    <w:rsid w:val="00C4300C"/>
    <w:rsid w:val="00C44750"/>
    <w:rsid w:val="00C463CA"/>
    <w:rsid w:val="00C46D68"/>
    <w:rsid w:val="00C46E71"/>
    <w:rsid w:val="00C46EA1"/>
    <w:rsid w:val="00C50CDB"/>
    <w:rsid w:val="00C51488"/>
    <w:rsid w:val="00C51CAF"/>
    <w:rsid w:val="00C52193"/>
    <w:rsid w:val="00C5343E"/>
    <w:rsid w:val="00C53E00"/>
    <w:rsid w:val="00C53E6A"/>
    <w:rsid w:val="00C5598B"/>
    <w:rsid w:val="00C56B14"/>
    <w:rsid w:val="00C5750B"/>
    <w:rsid w:val="00C576FB"/>
    <w:rsid w:val="00C63AF2"/>
    <w:rsid w:val="00C63D13"/>
    <w:rsid w:val="00C64170"/>
    <w:rsid w:val="00C646BF"/>
    <w:rsid w:val="00C65737"/>
    <w:rsid w:val="00C659F2"/>
    <w:rsid w:val="00C65EA1"/>
    <w:rsid w:val="00C67049"/>
    <w:rsid w:val="00C67DFF"/>
    <w:rsid w:val="00C70672"/>
    <w:rsid w:val="00C70F23"/>
    <w:rsid w:val="00C71926"/>
    <w:rsid w:val="00C72293"/>
    <w:rsid w:val="00C72406"/>
    <w:rsid w:val="00C7371A"/>
    <w:rsid w:val="00C74264"/>
    <w:rsid w:val="00C7434D"/>
    <w:rsid w:val="00C7575A"/>
    <w:rsid w:val="00C75BC0"/>
    <w:rsid w:val="00C7686C"/>
    <w:rsid w:val="00C779C2"/>
    <w:rsid w:val="00C8057B"/>
    <w:rsid w:val="00C80711"/>
    <w:rsid w:val="00C81BF2"/>
    <w:rsid w:val="00C81EDE"/>
    <w:rsid w:val="00C82246"/>
    <w:rsid w:val="00C837A6"/>
    <w:rsid w:val="00C83AFB"/>
    <w:rsid w:val="00C84C5B"/>
    <w:rsid w:val="00C86728"/>
    <w:rsid w:val="00C87CE2"/>
    <w:rsid w:val="00C90043"/>
    <w:rsid w:val="00C90221"/>
    <w:rsid w:val="00C91F18"/>
    <w:rsid w:val="00C92B9D"/>
    <w:rsid w:val="00C937A2"/>
    <w:rsid w:val="00C93C94"/>
    <w:rsid w:val="00C94249"/>
    <w:rsid w:val="00C9453A"/>
    <w:rsid w:val="00C94ACC"/>
    <w:rsid w:val="00C94EA1"/>
    <w:rsid w:val="00C95259"/>
    <w:rsid w:val="00C95679"/>
    <w:rsid w:val="00C95B13"/>
    <w:rsid w:val="00C9649E"/>
    <w:rsid w:val="00C9743D"/>
    <w:rsid w:val="00CA0565"/>
    <w:rsid w:val="00CA08F4"/>
    <w:rsid w:val="00CA365F"/>
    <w:rsid w:val="00CA3943"/>
    <w:rsid w:val="00CA3A1F"/>
    <w:rsid w:val="00CA3A35"/>
    <w:rsid w:val="00CA3B22"/>
    <w:rsid w:val="00CA521A"/>
    <w:rsid w:val="00CA64E6"/>
    <w:rsid w:val="00CA7929"/>
    <w:rsid w:val="00CA79DD"/>
    <w:rsid w:val="00CA7FEF"/>
    <w:rsid w:val="00CB100E"/>
    <w:rsid w:val="00CB3453"/>
    <w:rsid w:val="00CB4AEC"/>
    <w:rsid w:val="00CB4EA2"/>
    <w:rsid w:val="00CB5139"/>
    <w:rsid w:val="00CB708D"/>
    <w:rsid w:val="00CB7121"/>
    <w:rsid w:val="00CC088A"/>
    <w:rsid w:val="00CC0B3A"/>
    <w:rsid w:val="00CC0F75"/>
    <w:rsid w:val="00CC1433"/>
    <w:rsid w:val="00CC2883"/>
    <w:rsid w:val="00CC2EC1"/>
    <w:rsid w:val="00CC351F"/>
    <w:rsid w:val="00CC36B4"/>
    <w:rsid w:val="00CC3BD7"/>
    <w:rsid w:val="00CC436D"/>
    <w:rsid w:val="00CD174E"/>
    <w:rsid w:val="00CD2169"/>
    <w:rsid w:val="00CD244C"/>
    <w:rsid w:val="00CD27C3"/>
    <w:rsid w:val="00CD3C3E"/>
    <w:rsid w:val="00CD5513"/>
    <w:rsid w:val="00CD5A48"/>
    <w:rsid w:val="00CD779B"/>
    <w:rsid w:val="00CD7AB7"/>
    <w:rsid w:val="00CE0A66"/>
    <w:rsid w:val="00CE14F9"/>
    <w:rsid w:val="00CE159C"/>
    <w:rsid w:val="00CE1F28"/>
    <w:rsid w:val="00CE3903"/>
    <w:rsid w:val="00CE3FC7"/>
    <w:rsid w:val="00CE471C"/>
    <w:rsid w:val="00CE5FD3"/>
    <w:rsid w:val="00CE6DF6"/>
    <w:rsid w:val="00CE7560"/>
    <w:rsid w:val="00CE7B5C"/>
    <w:rsid w:val="00CF0548"/>
    <w:rsid w:val="00CF17C4"/>
    <w:rsid w:val="00CF18B3"/>
    <w:rsid w:val="00CF1B6C"/>
    <w:rsid w:val="00CF1BA0"/>
    <w:rsid w:val="00CF33CE"/>
    <w:rsid w:val="00CF36E3"/>
    <w:rsid w:val="00CF39F5"/>
    <w:rsid w:val="00CF5BE5"/>
    <w:rsid w:val="00CF5CEA"/>
    <w:rsid w:val="00CF5CEC"/>
    <w:rsid w:val="00CF7125"/>
    <w:rsid w:val="00D01A8B"/>
    <w:rsid w:val="00D025F6"/>
    <w:rsid w:val="00D03684"/>
    <w:rsid w:val="00D043BC"/>
    <w:rsid w:val="00D0580B"/>
    <w:rsid w:val="00D0584D"/>
    <w:rsid w:val="00D05E86"/>
    <w:rsid w:val="00D0676B"/>
    <w:rsid w:val="00D07471"/>
    <w:rsid w:val="00D077A6"/>
    <w:rsid w:val="00D1125E"/>
    <w:rsid w:val="00D112CE"/>
    <w:rsid w:val="00D115AA"/>
    <w:rsid w:val="00D11D6E"/>
    <w:rsid w:val="00D1398E"/>
    <w:rsid w:val="00D151D0"/>
    <w:rsid w:val="00D164DF"/>
    <w:rsid w:val="00D17D81"/>
    <w:rsid w:val="00D20627"/>
    <w:rsid w:val="00D21007"/>
    <w:rsid w:val="00D2196A"/>
    <w:rsid w:val="00D22538"/>
    <w:rsid w:val="00D2680F"/>
    <w:rsid w:val="00D269E3"/>
    <w:rsid w:val="00D2747B"/>
    <w:rsid w:val="00D27512"/>
    <w:rsid w:val="00D27988"/>
    <w:rsid w:val="00D27F73"/>
    <w:rsid w:val="00D302E6"/>
    <w:rsid w:val="00D3271B"/>
    <w:rsid w:val="00D34053"/>
    <w:rsid w:val="00D37A2D"/>
    <w:rsid w:val="00D40249"/>
    <w:rsid w:val="00D40689"/>
    <w:rsid w:val="00D4122E"/>
    <w:rsid w:val="00D418F2"/>
    <w:rsid w:val="00D42C1D"/>
    <w:rsid w:val="00D42F49"/>
    <w:rsid w:val="00D42FEA"/>
    <w:rsid w:val="00D439F5"/>
    <w:rsid w:val="00D43A9D"/>
    <w:rsid w:val="00D44CE4"/>
    <w:rsid w:val="00D45031"/>
    <w:rsid w:val="00D45D0F"/>
    <w:rsid w:val="00D46711"/>
    <w:rsid w:val="00D46882"/>
    <w:rsid w:val="00D5008D"/>
    <w:rsid w:val="00D50A02"/>
    <w:rsid w:val="00D51C79"/>
    <w:rsid w:val="00D51E1B"/>
    <w:rsid w:val="00D52E9D"/>
    <w:rsid w:val="00D5377C"/>
    <w:rsid w:val="00D53EA1"/>
    <w:rsid w:val="00D54359"/>
    <w:rsid w:val="00D5534A"/>
    <w:rsid w:val="00D571CD"/>
    <w:rsid w:val="00D57234"/>
    <w:rsid w:val="00D62534"/>
    <w:rsid w:val="00D62C8E"/>
    <w:rsid w:val="00D62F8F"/>
    <w:rsid w:val="00D64C23"/>
    <w:rsid w:val="00D65AFC"/>
    <w:rsid w:val="00D65C4F"/>
    <w:rsid w:val="00D660C5"/>
    <w:rsid w:val="00D66652"/>
    <w:rsid w:val="00D668CE"/>
    <w:rsid w:val="00D673DA"/>
    <w:rsid w:val="00D717B5"/>
    <w:rsid w:val="00D71B50"/>
    <w:rsid w:val="00D72D5C"/>
    <w:rsid w:val="00D73FED"/>
    <w:rsid w:val="00D741FA"/>
    <w:rsid w:val="00D746B6"/>
    <w:rsid w:val="00D74DD1"/>
    <w:rsid w:val="00D74E39"/>
    <w:rsid w:val="00D7531E"/>
    <w:rsid w:val="00D7545B"/>
    <w:rsid w:val="00D7580A"/>
    <w:rsid w:val="00D76583"/>
    <w:rsid w:val="00D76E16"/>
    <w:rsid w:val="00D77398"/>
    <w:rsid w:val="00D77409"/>
    <w:rsid w:val="00D80304"/>
    <w:rsid w:val="00D80D31"/>
    <w:rsid w:val="00D80D77"/>
    <w:rsid w:val="00D811FD"/>
    <w:rsid w:val="00D817A3"/>
    <w:rsid w:val="00D82483"/>
    <w:rsid w:val="00D826E3"/>
    <w:rsid w:val="00D84D00"/>
    <w:rsid w:val="00D84DF1"/>
    <w:rsid w:val="00D84E7A"/>
    <w:rsid w:val="00D8507F"/>
    <w:rsid w:val="00D85252"/>
    <w:rsid w:val="00D85509"/>
    <w:rsid w:val="00D85AC8"/>
    <w:rsid w:val="00D8625A"/>
    <w:rsid w:val="00D8694F"/>
    <w:rsid w:val="00D86950"/>
    <w:rsid w:val="00D87479"/>
    <w:rsid w:val="00D87720"/>
    <w:rsid w:val="00D903B3"/>
    <w:rsid w:val="00D90684"/>
    <w:rsid w:val="00D91F1A"/>
    <w:rsid w:val="00D92110"/>
    <w:rsid w:val="00D92918"/>
    <w:rsid w:val="00D92B0A"/>
    <w:rsid w:val="00D92DC0"/>
    <w:rsid w:val="00D93D7A"/>
    <w:rsid w:val="00D9424D"/>
    <w:rsid w:val="00D94551"/>
    <w:rsid w:val="00D95856"/>
    <w:rsid w:val="00D96C9D"/>
    <w:rsid w:val="00DA0238"/>
    <w:rsid w:val="00DA184F"/>
    <w:rsid w:val="00DA20F2"/>
    <w:rsid w:val="00DA25D4"/>
    <w:rsid w:val="00DA287F"/>
    <w:rsid w:val="00DA2EC7"/>
    <w:rsid w:val="00DA3269"/>
    <w:rsid w:val="00DA3730"/>
    <w:rsid w:val="00DA4035"/>
    <w:rsid w:val="00DA5440"/>
    <w:rsid w:val="00DB1368"/>
    <w:rsid w:val="00DB138E"/>
    <w:rsid w:val="00DB1CCE"/>
    <w:rsid w:val="00DB243A"/>
    <w:rsid w:val="00DB2777"/>
    <w:rsid w:val="00DB2CD5"/>
    <w:rsid w:val="00DB427D"/>
    <w:rsid w:val="00DB4CAF"/>
    <w:rsid w:val="00DB5F4E"/>
    <w:rsid w:val="00DB6E39"/>
    <w:rsid w:val="00DB7408"/>
    <w:rsid w:val="00DB7738"/>
    <w:rsid w:val="00DC04AB"/>
    <w:rsid w:val="00DC1141"/>
    <w:rsid w:val="00DC298E"/>
    <w:rsid w:val="00DC3251"/>
    <w:rsid w:val="00DC34C6"/>
    <w:rsid w:val="00DC35F7"/>
    <w:rsid w:val="00DC5602"/>
    <w:rsid w:val="00DC5E4A"/>
    <w:rsid w:val="00DC6818"/>
    <w:rsid w:val="00DC683E"/>
    <w:rsid w:val="00DC7FAD"/>
    <w:rsid w:val="00DD0CA7"/>
    <w:rsid w:val="00DD0F5B"/>
    <w:rsid w:val="00DD1169"/>
    <w:rsid w:val="00DD1B7E"/>
    <w:rsid w:val="00DD2130"/>
    <w:rsid w:val="00DD23D1"/>
    <w:rsid w:val="00DD30D0"/>
    <w:rsid w:val="00DD30ED"/>
    <w:rsid w:val="00DD34BE"/>
    <w:rsid w:val="00DD3FB2"/>
    <w:rsid w:val="00DD4391"/>
    <w:rsid w:val="00DD44A5"/>
    <w:rsid w:val="00DD61A1"/>
    <w:rsid w:val="00DD7DC0"/>
    <w:rsid w:val="00DE1F8B"/>
    <w:rsid w:val="00DE2071"/>
    <w:rsid w:val="00DE24C2"/>
    <w:rsid w:val="00DE2AD3"/>
    <w:rsid w:val="00DE48CE"/>
    <w:rsid w:val="00DE4D62"/>
    <w:rsid w:val="00DF0454"/>
    <w:rsid w:val="00DF1246"/>
    <w:rsid w:val="00DF2509"/>
    <w:rsid w:val="00DF3D99"/>
    <w:rsid w:val="00DF4D1D"/>
    <w:rsid w:val="00DF5318"/>
    <w:rsid w:val="00DF53AF"/>
    <w:rsid w:val="00DF6BEF"/>
    <w:rsid w:val="00DF7028"/>
    <w:rsid w:val="00DF7F61"/>
    <w:rsid w:val="00E0004C"/>
    <w:rsid w:val="00E0009D"/>
    <w:rsid w:val="00E00AD5"/>
    <w:rsid w:val="00E00CF2"/>
    <w:rsid w:val="00E013FF"/>
    <w:rsid w:val="00E0238B"/>
    <w:rsid w:val="00E02720"/>
    <w:rsid w:val="00E02896"/>
    <w:rsid w:val="00E031A4"/>
    <w:rsid w:val="00E03FD7"/>
    <w:rsid w:val="00E05ACE"/>
    <w:rsid w:val="00E07633"/>
    <w:rsid w:val="00E07B8F"/>
    <w:rsid w:val="00E07E4C"/>
    <w:rsid w:val="00E1022A"/>
    <w:rsid w:val="00E130F2"/>
    <w:rsid w:val="00E1394C"/>
    <w:rsid w:val="00E13CC7"/>
    <w:rsid w:val="00E14A98"/>
    <w:rsid w:val="00E159FB"/>
    <w:rsid w:val="00E2000C"/>
    <w:rsid w:val="00E20521"/>
    <w:rsid w:val="00E22415"/>
    <w:rsid w:val="00E2394F"/>
    <w:rsid w:val="00E24BE5"/>
    <w:rsid w:val="00E24F0A"/>
    <w:rsid w:val="00E25107"/>
    <w:rsid w:val="00E26B7E"/>
    <w:rsid w:val="00E26DAA"/>
    <w:rsid w:val="00E30BC2"/>
    <w:rsid w:val="00E3474E"/>
    <w:rsid w:val="00E35263"/>
    <w:rsid w:val="00E35FD1"/>
    <w:rsid w:val="00E37C4E"/>
    <w:rsid w:val="00E40375"/>
    <w:rsid w:val="00E42600"/>
    <w:rsid w:val="00E4331E"/>
    <w:rsid w:val="00E435D0"/>
    <w:rsid w:val="00E45026"/>
    <w:rsid w:val="00E458CF"/>
    <w:rsid w:val="00E46877"/>
    <w:rsid w:val="00E46B4C"/>
    <w:rsid w:val="00E46BA3"/>
    <w:rsid w:val="00E46BF6"/>
    <w:rsid w:val="00E46F38"/>
    <w:rsid w:val="00E474ED"/>
    <w:rsid w:val="00E47523"/>
    <w:rsid w:val="00E47D95"/>
    <w:rsid w:val="00E504E0"/>
    <w:rsid w:val="00E50613"/>
    <w:rsid w:val="00E50F3A"/>
    <w:rsid w:val="00E5252B"/>
    <w:rsid w:val="00E52931"/>
    <w:rsid w:val="00E5435D"/>
    <w:rsid w:val="00E547C3"/>
    <w:rsid w:val="00E551EA"/>
    <w:rsid w:val="00E56121"/>
    <w:rsid w:val="00E56364"/>
    <w:rsid w:val="00E56692"/>
    <w:rsid w:val="00E56827"/>
    <w:rsid w:val="00E572CB"/>
    <w:rsid w:val="00E6067B"/>
    <w:rsid w:val="00E6098B"/>
    <w:rsid w:val="00E60B73"/>
    <w:rsid w:val="00E61471"/>
    <w:rsid w:val="00E61829"/>
    <w:rsid w:val="00E619D1"/>
    <w:rsid w:val="00E61D93"/>
    <w:rsid w:val="00E62040"/>
    <w:rsid w:val="00E62E86"/>
    <w:rsid w:val="00E62F02"/>
    <w:rsid w:val="00E636B9"/>
    <w:rsid w:val="00E64508"/>
    <w:rsid w:val="00E64F7A"/>
    <w:rsid w:val="00E65099"/>
    <w:rsid w:val="00E6563F"/>
    <w:rsid w:val="00E65B06"/>
    <w:rsid w:val="00E6618F"/>
    <w:rsid w:val="00E6663F"/>
    <w:rsid w:val="00E66BE4"/>
    <w:rsid w:val="00E66E99"/>
    <w:rsid w:val="00E67394"/>
    <w:rsid w:val="00E70A8B"/>
    <w:rsid w:val="00E715AD"/>
    <w:rsid w:val="00E72557"/>
    <w:rsid w:val="00E7363B"/>
    <w:rsid w:val="00E73BFA"/>
    <w:rsid w:val="00E747EF"/>
    <w:rsid w:val="00E74B4F"/>
    <w:rsid w:val="00E7552B"/>
    <w:rsid w:val="00E76B47"/>
    <w:rsid w:val="00E77A49"/>
    <w:rsid w:val="00E80DF6"/>
    <w:rsid w:val="00E81038"/>
    <w:rsid w:val="00E81BD6"/>
    <w:rsid w:val="00E81C3F"/>
    <w:rsid w:val="00E82104"/>
    <w:rsid w:val="00E8313C"/>
    <w:rsid w:val="00E837A9"/>
    <w:rsid w:val="00E83A11"/>
    <w:rsid w:val="00E83CBE"/>
    <w:rsid w:val="00E8410E"/>
    <w:rsid w:val="00E842D8"/>
    <w:rsid w:val="00E86ECC"/>
    <w:rsid w:val="00E87BC8"/>
    <w:rsid w:val="00E9104E"/>
    <w:rsid w:val="00E91421"/>
    <w:rsid w:val="00E92B68"/>
    <w:rsid w:val="00E9403B"/>
    <w:rsid w:val="00E942ED"/>
    <w:rsid w:val="00E95AD3"/>
    <w:rsid w:val="00E962DC"/>
    <w:rsid w:val="00E96BA8"/>
    <w:rsid w:val="00E97088"/>
    <w:rsid w:val="00E9709F"/>
    <w:rsid w:val="00E97C9D"/>
    <w:rsid w:val="00EA0C36"/>
    <w:rsid w:val="00EA25FF"/>
    <w:rsid w:val="00EA34BE"/>
    <w:rsid w:val="00EA6584"/>
    <w:rsid w:val="00EA66FE"/>
    <w:rsid w:val="00EA7AF3"/>
    <w:rsid w:val="00EB0301"/>
    <w:rsid w:val="00EB15FF"/>
    <w:rsid w:val="00EB1D10"/>
    <w:rsid w:val="00EB2986"/>
    <w:rsid w:val="00EB2D13"/>
    <w:rsid w:val="00EB39D8"/>
    <w:rsid w:val="00EB4459"/>
    <w:rsid w:val="00EB4EDB"/>
    <w:rsid w:val="00EB760D"/>
    <w:rsid w:val="00EB7DAF"/>
    <w:rsid w:val="00EB7EA7"/>
    <w:rsid w:val="00EC04BC"/>
    <w:rsid w:val="00EC14B8"/>
    <w:rsid w:val="00EC14D3"/>
    <w:rsid w:val="00EC3E17"/>
    <w:rsid w:val="00EC4170"/>
    <w:rsid w:val="00EC4E85"/>
    <w:rsid w:val="00EC5DE2"/>
    <w:rsid w:val="00EC5E71"/>
    <w:rsid w:val="00EC6228"/>
    <w:rsid w:val="00EC6673"/>
    <w:rsid w:val="00EC68AE"/>
    <w:rsid w:val="00EC6F1E"/>
    <w:rsid w:val="00EC726D"/>
    <w:rsid w:val="00EC7CA4"/>
    <w:rsid w:val="00ED1063"/>
    <w:rsid w:val="00ED2290"/>
    <w:rsid w:val="00ED28FB"/>
    <w:rsid w:val="00ED3559"/>
    <w:rsid w:val="00ED513C"/>
    <w:rsid w:val="00ED589B"/>
    <w:rsid w:val="00ED6939"/>
    <w:rsid w:val="00ED6F18"/>
    <w:rsid w:val="00ED7349"/>
    <w:rsid w:val="00ED7DDD"/>
    <w:rsid w:val="00ED7F0C"/>
    <w:rsid w:val="00EE00AA"/>
    <w:rsid w:val="00EE0E80"/>
    <w:rsid w:val="00EE0F8D"/>
    <w:rsid w:val="00EE199E"/>
    <w:rsid w:val="00EE29EE"/>
    <w:rsid w:val="00EE30D8"/>
    <w:rsid w:val="00EE332D"/>
    <w:rsid w:val="00EE3E15"/>
    <w:rsid w:val="00EE43DA"/>
    <w:rsid w:val="00EE4C07"/>
    <w:rsid w:val="00EE4CE6"/>
    <w:rsid w:val="00EE5E0D"/>
    <w:rsid w:val="00EE6200"/>
    <w:rsid w:val="00EE66D8"/>
    <w:rsid w:val="00EE7FA1"/>
    <w:rsid w:val="00EF0C38"/>
    <w:rsid w:val="00EF0DCC"/>
    <w:rsid w:val="00EF142D"/>
    <w:rsid w:val="00EF17E8"/>
    <w:rsid w:val="00EF1AC5"/>
    <w:rsid w:val="00EF43CB"/>
    <w:rsid w:val="00EF541D"/>
    <w:rsid w:val="00EF5D5C"/>
    <w:rsid w:val="00EF5E87"/>
    <w:rsid w:val="00EF618E"/>
    <w:rsid w:val="00F004E7"/>
    <w:rsid w:val="00F0066C"/>
    <w:rsid w:val="00F0081E"/>
    <w:rsid w:val="00F01EC8"/>
    <w:rsid w:val="00F01FA8"/>
    <w:rsid w:val="00F03348"/>
    <w:rsid w:val="00F03B18"/>
    <w:rsid w:val="00F04035"/>
    <w:rsid w:val="00F04623"/>
    <w:rsid w:val="00F04F8D"/>
    <w:rsid w:val="00F0510D"/>
    <w:rsid w:val="00F077BB"/>
    <w:rsid w:val="00F07E5A"/>
    <w:rsid w:val="00F10E1D"/>
    <w:rsid w:val="00F114B9"/>
    <w:rsid w:val="00F11F11"/>
    <w:rsid w:val="00F12006"/>
    <w:rsid w:val="00F14103"/>
    <w:rsid w:val="00F142A0"/>
    <w:rsid w:val="00F14308"/>
    <w:rsid w:val="00F17EA7"/>
    <w:rsid w:val="00F2005F"/>
    <w:rsid w:val="00F2124F"/>
    <w:rsid w:val="00F21A1A"/>
    <w:rsid w:val="00F224A3"/>
    <w:rsid w:val="00F246C8"/>
    <w:rsid w:val="00F24FF2"/>
    <w:rsid w:val="00F25A8B"/>
    <w:rsid w:val="00F25F81"/>
    <w:rsid w:val="00F26360"/>
    <w:rsid w:val="00F26775"/>
    <w:rsid w:val="00F27CC8"/>
    <w:rsid w:val="00F301FA"/>
    <w:rsid w:val="00F307E2"/>
    <w:rsid w:val="00F30ED4"/>
    <w:rsid w:val="00F314FA"/>
    <w:rsid w:val="00F319FF"/>
    <w:rsid w:val="00F32E0B"/>
    <w:rsid w:val="00F3659F"/>
    <w:rsid w:val="00F37092"/>
    <w:rsid w:val="00F376DB"/>
    <w:rsid w:val="00F40E83"/>
    <w:rsid w:val="00F419EC"/>
    <w:rsid w:val="00F42622"/>
    <w:rsid w:val="00F43AB0"/>
    <w:rsid w:val="00F4543A"/>
    <w:rsid w:val="00F456A9"/>
    <w:rsid w:val="00F458D8"/>
    <w:rsid w:val="00F46474"/>
    <w:rsid w:val="00F467DF"/>
    <w:rsid w:val="00F46EF4"/>
    <w:rsid w:val="00F472F0"/>
    <w:rsid w:val="00F50075"/>
    <w:rsid w:val="00F50117"/>
    <w:rsid w:val="00F513C0"/>
    <w:rsid w:val="00F5171D"/>
    <w:rsid w:val="00F52CC1"/>
    <w:rsid w:val="00F53710"/>
    <w:rsid w:val="00F55860"/>
    <w:rsid w:val="00F561BF"/>
    <w:rsid w:val="00F56FE4"/>
    <w:rsid w:val="00F5742E"/>
    <w:rsid w:val="00F6027F"/>
    <w:rsid w:val="00F604E5"/>
    <w:rsid w:val="00F60E8A"/>
    <w:rsid w:val="00F61382"/>
    <w:rsid w:val="00F62583"/>
    <w:rsid w:val="00F62644"/>
    <w:rsid w:val="00F62C59"/>
    <w:rsid w:val="00F645F7"/>
    <w:rsid w:val="00F64660"/>
    <w:rsid w:val="00F65F7D"/>
    <w:rsid w:val="00F66056"/>
    <w:rsid w:val="00F66DB4"/>
    <w:rsid w:val="00F671BC"/>
    <w:rsid w:val="00F704A7"/>
    <w:rsid w:val="00F708C5"/>
    <w:rsid w:val="00F71715"/>
    <w:rsid w:val="00F734A4"/>
    <w:rsid w:val="00F735C3"/>
    <w:rsid w:val="00F736E9"/>
    <w:rsid w:val="00F73730"/>
    <w:rsid w:val="00F73C93"/>
    <w:rsid w:val="00F73CFF"/>
    <w:rsid w:val="00F740ED"/>
    <w:rsid w:val="00F74B22"/>
    <w:rsid w:val="00F74F42"/>
    <w:rsid w:val="00F758D8"/>
    <w:rsid w:val="00F75FF7"/>
    <w:rsid w:val="00F80A99"/>
    <w:rsid w:val="00F80CE3"/>
    <w:rsid w:val="00F8305A"/>
    <w:rsid w:val="00F83911"/>
    <w:rsid w:val="00F847C9"/>
    <w:rsid w:val="00F847D2"/>
    <w:rsid w:val="00F849EF"/>
    <w:rsid w:val="00F8543C"/>
    <w:rsid w:val="00F855CE"/>
    <w:rsid w:val="00F86399"/>
    <w:rsid w:val="00F8671B"/>
    <w:rsid w:val="00F8687C"/>
    <w:rsid w:val="00F86C39"/>
    <w:rsid w:val="00F9009B"/>
    <w:rsid w:val="00F91FE4"/>
    <w:rsid w:val="00F92716"/>
    <w:rsid w:val="00F930BC"/>
    <w:rsid w:val="00F931DA"/>
    <w:rsid w:val="00F93396"/>
    <w:rsid w:val="00F94187"/>
    <w:rsid w:val="00F941DE"/>
    <w:rsid w:val="00F9665C"/>
    <w:rsid w:val="00F96E1C"/>
    <w:rsid w:val="00FA0A37"/>
    <w:rsid w:val="00FA0B43"/>
    <w:rsid w:val="00FA15C8"/>
    <w:rsid w:val="00FA2C64"/>
    <w:rsid w:val="00FA3026"/>
    <w:rsid w:val="00FA31FA"/>
    <w:rsid w:val="00FA44A7"/>
    <w:rsid w:val="00FA45E1"/>
    <w:rsid w:val="00FA472E"/>
    <w:rsid w:val="00FA4805"/>
    <w:rsid w:val="00FA4DA4"/>
    <w:rsid w:val="00FA4DF5"/>
    <w:rsid w:val="00FA5738"/>
    <w:rsid w:val="00FA5C80"/>
    <w:rsid w:val="00FA63C2"/>
    <w:rsid w:val="00FA66F0"/>
    <w:rsid w:val="00FA6780"/>
    <w:rsid w:val="00FA67E8"/>
    <w:rsid w:val="00FB00DB"/>
    <w:rsid w:val="00FB013C"/>
    <w:rsid w:val="00FB03C2"/>
    <w:rsid w:val="00FB1050"/>
    <w:rsid w:val="00FB158A"/>
    <w:rsid w:val="00FB19D7"/>
    <w:rsid w:val="00FB2135"/>
    <w:rsid w:val="00FB2841"/>
    <w:rsid w:val="00FB3FCF"/>
    <w:rsid w:val="00FB5337"/>
    <w:rsid w:val="00FB53E2"/>
    <w:rsid w:val="00FB6400"/>
    <w:rsid w:val="00FB6E34"/>
    <w:rsid w:val="00FB6FA8"/>
    <w:rsid w:val="00FC0B4C"/>
    <w:rsid w:val="00FC24A7"/>
    <w:rsid w:val="00FC3A59"/>
    <w:rsid w:val="00FC4178"/>
    <w:rsid w:val="00FC5C9D"/>
    <w:rsid w:val="00FC5F44"/>
    <w:rsid w:val="00FC66EF"/>
    <w:rsid w:val="00FC6787"/>
    <w:rsid w:val="00FC70B5"/>
    <w:rsid w:val="00FC7C10"/>
    <w:rsid w:val="00FD02B2"/>
    <w:rsid w:val="00FD0480"/>
    <w:rsid w:val="00FD088B"/>
    <w:rsid w:val="00FD0E25"/>
    <w:rsid w:val="00FD12C8"/>
    <w:rsid w:val="00FD130A"/>
    <w:rsid w:val="00FD455A"/>
    <w:rsid w:val="00FD6610"/>
    <w:rsid w:val="00FD6797"/>
    <w:rsid w:val="00FD699D"/>
    <w:rsid w:val="00FD76C3"/>
    <w:rsid w:val="00FD7CCA"/>
    <w:rsid w:val="00FE0289"/>
    <w:rsid w:val="00FE1073"/>
    <w:rsid w:val="00FE1E51"/>
    <w:rsid w:val="00FE1EBA"/>
    <w:rsid w:val="00FE27EE"/>
    <w:rsid w:val="00FE2986"/>
    <w:rsid w:val="00FE5056"/>
    <w:rsid w:val="00FE52C8"/>
    <w:rsid w:val="00FE53E8"/>
    <w:rsid w:val="00FE5456"/>
    <w:rsid w:val="00FE5D4C"/>
    <w:rsid w:val="00FE6463"/>
    <w:rsid w:val="00FE7F18"/>
    <w:rsid w:val="00FE7FC9"/>
    <w:rsid w:val="00FF0BE3"/>
    <w:rsid w:val="00FF2694"/>
    <w:rsid w:val="00FF33C4"/>
    <w:rsid w:val="00FF3A35"/>
    <w:rsid w:val="00FF3D6A"/>
    <w:rsid w:val="00FF463E"/>
    <w:rsid w:val="00FF4FE2"/>
    <w:rsid w:val="00FF67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99A"/>
    <w:rPr>
      <w:sz w:val="24"/>
      <w:szCs w:val="24"/>
    </w:rPr>
  </w:style>
  <w:style w:type="paragraph" w:styleId="10">
    <w:name w:val="heading 1"/>
    <w:basedOn w:val="a"/>
    <w:next w:val="a"/>
    <w:link w:val="11"/>
    <w:qFormat/>
    <w:rsid w:val="0022793C"/>
    <w:pPr>
      <w:keepNext/>
      <w:spacing w:before="120" w:after="60"/>
      <w:jc w:val="center"/>
      <w:outlineLvl w:val="0"/>
    </w:pPr>
    <w:rPr>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aliases w:val=" Знак, Знак1 Знак Знак"/>
    <w:basedOn w:val="a"/>
    <w:next w:val="a"/>
    <w:link w:val="30"/>
    <w:qFormat/>
    <w:rsid w:val="00A62E24"/>
    <w:pPr>
      <w:keepNext/>
      <w:spacing w:before="60"/>
      <w:ind w:firstLine="567"/>
      <w:outlineLvl w:val="2"/>
    </w:pPr>
    <w:rPr>
      <w:rFonts w:cs="Arial"/>
      <w:b/>
      <w:bCs/>
      <w:i/>
      <w:szCs w:val="26"/>
    </w:rPr>
  </w:style>
  <w:style w:type="paragraph" w:styleId="5">
    <w:name w:val="heading 5"/>
    <w:basedOn w:val="a"/>
    <w:next w:val="a"/>
    <w:qFormat/>
    <w:rsid w:val="0097126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character" w:customStyle="1" w:styleId="30">
    <w:name w:val="Заголовок 3 Знак"/>
    <w:aliases w:val=" Знак Знак1, Знак1 Знак Знак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uiPriority w:val="99"/>
    <w:rsid w:val="0022793C"/>
    <w:rPr>
      <w:color w:val="800080"/>
      <w:u w:val="single"/>
    </w:rPr>
  </w:style>
  <w:style w:type="paragraph" w:styleId="13">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 Знак,Знак Знак Знак Знак1"/>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 Знак,Знак 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link w:val="a8"/>
    <w:uiPriority w:val="99"/>
    <w:semiHidden/>
    <w:rsid w:val="0022793C"/>
    <w:rPr>
      <w:sz w:val="22"/>
      <w:szCs w:val="20"/>
    </w:rPr>
  </w:style>
  <w:style w:type="paragraph" w:styleId="a9">
    <w:name w:val="header"/>
    <w:basedOn w:val="a"/>
    <w:link w:val="aa"/>
    <w:uiPriority w:val="99"/>
    <w:rsid w:val="0022793C"/>
    <w:pPr>
      <w:tabs>
        <w:tab w:val="center" w:pos="4677"/>
        <w:tab w:val="right" w:pos="9355"/>
      </w:tabs>
    </w:pPr>
  </w:style>
  <w:style w:type="paragraph" w:styleId="ab">
    <w:name w:val="footer"/>
    <w:basedOn w:val="a"/>
    <w:link w:val="ac"/>
    <w:uiPriority w:val="99"/>
    <w:rsid w:val="0022793C"/>
    <w:pPr>
      <w:tabs>
        <w:tab w:val="center" w:pos="4677"/>
        <w:tab w:val="right" w:pos="9355"/>
      </w:tabs>
    </w:pPr>
  </w:style>
  <w:style w:type="paragraph" w:styleId="ad">
    <w:name w:val="Title"/>
    <w:basedOn w:val="a"/>
    <w:qFormat/>
    <w:rsid w:val="0022793C"/>
    <w:pPr>
      <w:jc w:val="center"/>
    </w:pPr>
    <w:rPr>
      <w:szCs w:val="20"/>
    </w:rPr>
  </w:style>
  <w:style w:type="paragraph" w:styleId="ae">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
    <w:basedOn w:val="a"/>
    <w:link w:val="af"/>
    <w:rsid w:val="0022793C"/>
    <w:pPr>
      <w:widowControl w:val="0"/>
      <w:adjustRightInd w:val="0"/>
      <w:jc w:val="center"/>
    </w:pPr>
    <w:rPr>
      <w:b/>
      <w:bCs/>
    </w:rPr>
  </w:style>
  <w:style w:type="paragraph" w:styleId="af0">
    <w:name w:val="Body Text Indent"/>
    <w:basedOn w:val="a"/>
    <w:link w:val="af1"/>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4">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2">
    <w:name w:val="Полужирный центр"/>
    <w:basedOn w:val="a"/>
    <w:rsid w:val="0022793C"/>
    <w:pPr>
      <w:jc w:val="center"/>
    </w:pPr>
    <w:rPr>
      <w:b/>
      <w:bCs/>
      <w:szCs w:val="20"/>
    </w:rPr>
  </w:style>
  <w:style w:type="paragraph" w:customStyle="1" w:styleId="af3">
    <w:name w:val="Не полужирный центр"/>
    <w:basedOn w:val="af2"/>
    <w:rsid w:val="0022793C"/>
    <w:rPr>
      <w:b w:val="0"/>
      <w:bCs w:val="0"/>
    </w:rPr>
  </w:style>
  <w:style w:type="character" w:customStyle="1" w:styleId="af4">
    <w:name w:val="Обычный+полужирный+курсив+подчеркивание Знак Знак"/>
    <w:link w:val="af5"/>
    <w:locked/>
    <w:rsid w:val="0022793C"/>
    <w:rPr>
      <w:rFonts w:ascii="Arial" w:hAnsi="Arial" w:cs="Arial"/>
      <w:b/>
      <w:bCs/>
      <w:i/>
      <w:iCs/>
      <w:sz w:val="24"/>
      <w:szCs w:val="26"/>
      <w:u w:val="single"/>
      <w:lang w:val="ru-RU" w:eastAsia="ru-RU" w:bidi="ar-SA"/>
    </w:rPr>
  </w:style>
  <w:style w:type="paragraph" w:customStyle="1" w:styleId="af5">
    <w:name w:val="Обычный+полужирный+курсив+подчеркивание Знак"/>
    <w:basedOn w:val="a6"/>
    <w:link w:val="af4"/>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5">
    <w:name w:val="Маркер1"/>
    <w:basedOn w:val="a"/>
    <w:rsid w:val="0022793C"/>
    <w:pPr>
      <w:tabs>
        <w:tab w:val="num" w:pos="360"/>
      </w:tabs>
      <w:spacing w:before="120" w:line="300" w:lineRule="atLeast"/>
      <w:jc w:val="both"/>
    </w:pPr>
    <w:rPr>
      <w:szCs w:val="20"/>
      <w:lang w:eastAsia="en-US"/>
    </w:rPr>
  </w:style>
  <w:style w:type="paragraph" w:customStyle="1" w:styleId="af6">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6">
    <w:name w:val="Стиль Титул1 + влево"/>
    <w:basedOn w:val="14"/>
    <w:rsid w:val="0022793C"/>
  </w:style>
  <w:style w:type="character" w:styleId="af7">
    <w:name w:val="footnote reference"/>
    <w:rsid w:val="0022793C"/>
    <w:rPr>
      <w:vertAlign w:val="superscript"/>
    </w:rPr>
  </w:style>
  <w:style w:type="character" w:customStyle="1" w:styleId="af8">
    <w:name w:val="Полужирный"/>
    <w:rsid w:val="0022793C"/>
    <w:rPr>
      <w:b/>
      <w:bCs/>
    </w:rPr>
  </w:style>
  <w:style w:type="character" w:customStyle="1" w:styleId="af9">
    <w:name w:val="Полужирный курсив"/>
    <w:rsid w:val="0022793C"/>
    <w:rPr>
      <w:b/>
      <w:bCs/>
      <w:i/>
      <w:iCs/>
    </w:rPr>
  </w:style>
  <w:style w:type="character" w:customStyle="1" w:styleId="afa">
    <w:name w:val="Гипертекстовая ссылка"/>
    <w:rsid w:val="0022793C"/>
    <w:rPr>
      <w:b/>
      <w:bCs w:val="0"/>
      <w:color w:val="008000"/>
      <w:u w:val="single"/>
    </w:rPr>
  </w:style>
  <w:style w:type="character" w:styleId="afb">
    <w:name w:val="page number"/>
    <w:basedOn w:val="a0"/>
    <w:rsid w:val="0022793C"/>
  </w:style>
  <w:style w:type="paragraph" w:styleId="afc">
    <w:name w:val="Document Map"/>
    <w:basedOn w:val="a"/>
    <w:semiHidden/>
    <w:rsid w:val="0001514A"/>
    <w:pPr>
      <w:shd w:val="clear" w:color="auto" w:fill="000080"/>
    </w:pPr>
    <w:rPr>
      <w:rFonts w:ascii="Tahoma" w:hAnsi="Tahoma" w:cs="Tahoma"/>
    </w:rPr>
  </w:style>
  <w:style w:type="character" w:customStyle="1" w:styleId="afd">
    <w:name w:val="Знак Знак Знак"/>
    <w:locked/>
    <w:rsid w:val="00FC4178"/>
    <w:rPr>
      <w:sz w:val="24"/>
      <w:szCs w:val="24"/>
      <w:lang w:val="ru-RU" w:eastAsia="ru-RU" w:bidi="ar-SA"/>
    </w:rPr>
  </w:style>
  <w:style w:type="table" w:styleId="afe">
    <w:name w:val="Table Grid"/>
    <w:basedOn w:val="a1"/>
    <w:uiPriority w:val="99"/>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f">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7">
    <w:name w:val="Знак Знак Знак1"/>
    <w:locked/>
    <w:rsid w:val="00DD3FB2"/>
    <w:rPr>
      <w:rFonts w:cs="Arial"/>
      <w:b/>
      <w:bCs/>
      <w:i/>
      <w:sz w:val="24"/>
      <w:szCs w:val="26"/>
      <w:lang w:val="ru-RU" w:eastAsia="ru-RU" w:bidi="ar-SA"/>
    </w:rPr>
  </w:style>
  <w:style w:type="paragraph" w:styleId="aff0">
    <w:name w:val="Normal (Web)"/>
    <w:basedOn w:val="a"/>
    <w:uiPriority w:val="99"/>
    <w:rsid w:val="00217B21"/>
    <w:pPr>
      <w:spacing w:before="100" w:beforeAutospacing="1" w:after="100" w:afterAutospacing="1"/>
    </w:pPr>
  </w:style>
  <w:style w:type="table" w:styleId="18">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1">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2">
    <w:name w:val="Strong"/>
    <w:uiPriority w:val="22"/>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9">
    <w:name w:val="Основной шрифт абзаца1"/>
    <w:rsid w:val="00A7112D"/>
  </w:style>
  <w:style w:type="character" w:customStyle="1" w:styleId="aff3">
    <w:name w:val="Обычный+полужирный+курсив+подчеркивание Знак Знак"/>
    <w:rsid w:val="00A7112D"/>
    <w:rPr>
      <w:b/>
      <w:bCs/>
      <w:i/>
      <w:iCs/>
      <w:sz w:val="24"/>
      <w:szCs w:val="24"/>
      <w:u w:val="single"/>
      <w:lang w:val="ru-RU" w:eastAsia="ar-SA" w:bidi="ar-SA"/>
    </w:rPr>
  </w:style>
  <w:style w:type="character" w:customStyle="1" w:styleId="aff4">
    <w:name w:val="Символ сноски"/>
    <w:rsid w:val="00A7112D"/>
    <w:rPr>
      <w:vertAlign w:val="superscript"/>
    </w:rPr>
  </w:style>
  <w:style w:type="paragraph" w:customStyle="1" w:styleId="1a">
    <w:name w:val="Заголовок1"/>
    <w:basedOn w:val="a"/>
    <w:next w:val="ae"/>
    <w:rsid w:val="00A7112D"/>
    <w:pPr>
      <w:keepNext/>
      <w:suppressAutoHyphens/>
      <w:spacing w:before="240" w:after="120"/>
    </w:pPr>
    <w:rPr>
      <w:rFonts w:eastAsia="Lucida Sans Unicode" w:cs="Tahoma"/>
      <w:szCs w:val="28"/>
      <w:lang w:eastAsia="ar-SA"/>
    </w:rPr>
  </w:style>
  <w:style w:type="paragraph" w:styleId="aff5">
    <w:name w:val="List"/>
    <w:basedOn w:val="ae"/>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b">
    <w:name w:val="Название1"/>
    <w:basedOn w:val="a"/>
    <w:rsid w:val="00A7112D"/>
    <w:pPr>
      <w:suppressLineNumbers/>
      <w:suppressAutoHyphens/>
      <w:spacing w:before="120" w:after="120"/>
    </w:pPr>
    <w:rPr>
      <w:rFonts w:cs="Tahoma"/>
      <w:i/>
      <w:iCs/>
      <w:sz w:val="20"/>
      <w:lang w:eastAsia="ar-SA"/>
    </w:rPr>
  </w:style>
  <w:style w:type="paragraph" w:customStyle="1" w:styleId="1c">
    <w:name w:val="Указатель1"/>
    <w:basedOn w:val="a"/>
    <w:rsid w:val="00A7112D"/>
    <w:pPr>
      <w:suppressLineNumbers/>
      <w:suppressAutoHyphens/>
    </w:pPr>
    <w:rPr>
      <w:rFonts w:cs="Tahoma"/>
      <w:lang w:eastAsia="ar-SA"/>
    </w:rPr>
  </w:style>
  <w:style w:type="paragraph" w:customStyle="1" w:styleId="1d">
    <w:name w:val="Обычный отступ1"/>
    <w:basedOn w:val="a"/>
    <w:rsid w:val="00A7112D"/>
    <w:pPr>
      <w:suppressAutoHyphens/>
      <w:ind w:firstLine="567"/>
      <w:jc w:val="both"/>
    </w:pPr>
    <w:rPr>
      <w:lang w:eastAsia="ar-SA"/>
    </w:rPr>
  </w:style>
  <w:style w:type="paragraph" w:customStyle="1" w:styleId="1e">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6">
    <w:name w:val="Subtitle"/>
    <w:basedOn w:val="1a"/>
    <w:next w:val="ae"/>
    <w:qFormat/>
    <w:rsid w:val="00A7112D"/>
    <w:pPr>
      <w:jc w:val="center"/>
    </w:pPr>
    <w:rPr>
      <w:i/>
      <w:iCs/>
      <w:sz w:val="28"/>
    </w:rPr>
  </w:style>
  <w:style w:type="paragraph" w:styleId="aff7">
    <w:name w:val="Balloon Text"/>
    <w:basedOn w:val="a"/>
    <w:link w:val="aff8"/>
    <w:uiPriority w:val="99"/>
    <w:rsid w:val="00A7112D"/>
    <w:pPr>
      <w:suppressAutoHyphens/>
    </w:pPr>
    <w:rPr>
      <w:rFonts w:ascii="Tahoma" w:hAnsi="Tahoma"/>
      <w:sz w:val="16"/>
      <w:szCs w:val="16"/>
      <w:lang w:eastAsia="ar-SA"/>
    </w:rPr>
  </w:style>
  <w:style w:type="paragraph" w:customStyle="1" w:styleId="aff9">
    <w:name w:val="Содержимое таблицы"/>
    <w:basedOn w:val="a"/>
    <w:rsid w:val="00A7112D"/>
    <w:pPr>
      <w:suppressLineNumbers/>
      <w:suppressAutoHyphens/>
    </w:pPr>
    <w:rPr>
      <w:lang w:eastAsia="ar-SA"/>
    </w:rPr>
  </w:style>
  <w:style w:type="paragraph" w:customStyle="1" w:styleId="affa">
    <w:name w:val="Заголовок таблицы"/>
    <w:basedOn w:val="aff9"/>
    <w:rsid w:val="00A7112D"/>
    <w:pPr>
      <w:jc w:val="center"/>
    </w:pPr>
    <w:rPr>
      <w:b/>
      <w:bCs/>
    </w:rPr>
  </w:style>
  <w:style w:type="paragraph" w:customStyle="1" w:styleId="affb">
    <w:name w:val="Содержимое врезки"/>
    <w:basedOn w:val="ae"/>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affc">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d">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0">
    <w:name w:val="Знак Знак1 Знак Знак Знак Знак"/>
    <w:basedOn w:val="a"/>
    <w:rsid w:val="00B04B0E"/>
    <w:pPr>
      <w:spacing w:before="100" w:beforeAutospacing="1" w:after="100" w:afterAutospacing="1"/>
    </w:pPr>
    <w:rPr>
      <w:rFonts w:ascii="Tahoma" w:hAnsi="Tahoma"/>
      <w:sz w:val="20"/>
      <w:szCs w:val="20"/>
      <w:lang w:val="en-US" w:eastAsia="en-US"/>
    </w:rPr>
  </w:style>
  <w:style w:type="character" w:customStyle="1" w:styleId="50">
    <w:name w:val="Знак Знак Знак5"/>
    <w:locked/>
    <w:rsid w:val="00DF0454"/>
    <w:rPr>
      <w:rFonts w:cs="Arial"/>
      <w:b/>
      <w:bCs/>
      <w:iCs/>
      <w:sz w:val="24"/>
      <w:szCs w:val="24"/>
      <w:lang w:val="ru-RU" w:eastAsia="ru-RU" w:bidi="ar-SA"/>
    </w:rPr>
  </w:style>
  <w:style w:type="paragraph" w:customStyle="1" w:styleId="1f1">
    <w:name w:val="Знак Знак1 Знак Знак Знак Знак Знак Знак Знак Знак Знак Знак Знак Знак Знак"/>
    <w:basedOn w:val="a"/>
    <w:rsid w:val="00DF0454"/>
    <w:pPr>
      <w:spacing w:before="100" w:beforeAutospacing="1" w:after="100" w:afterAutospacing="1"/>
    </w:pPr>
    <w:rPr>
      <w:rFonts w:ascii="Tahoma" w:hAnsi="Tahoma"/>
      <w:sz w:val="20"/>
      <w:szCs w:val="20"/>
      <w:lang w:val="en-US" w:eastAsia="en-US"/>
    </w:rPr>
  </w:style>
  <w:style w:type="paragraph" w:customStyle="1" w:styleId="1f2">
    <w:name w:val="Знак Знак1 Знак Знак Знак Знак Знак Знак Знак Знак Знак Знак Знак Знак"/>
    <w:basedOn w:val="a"/>
    <w:rsid w:val="00B05820"/>
    <w:pPr>
      <w:spacing w:before="100" w:beforeAutospacing="1" w:after="100" w:afterAutospacing="1"/>
    </w:pPr>
    <w:rPr>
      <w:rFonts w:ascii="Tahoma" w:hAnsi="Tahoma"/>
      <w:sz w:val="20"/>
      <w:szCs w:val="20"/>
      <w:lang w:val="en-US" w:eastAsia="en-US"/>
    </w:rPr>
  </w:style>
  <w:style w:type="paragraph" w:customStyle="1" w:styleId="affe">
    <w:name w:val="Обычный+полужирный+курсив+подчеркивание"/>
    <w:basedOn w:val="a6"/>
    <w:rsid w:val="009B7348"/>
    <w:rPr>
      <w:iCs/>
      <w:u w:val="single"/>
    </w:rPr>
  </w:style>
  <w:style w:type="paragraph" w:customStyle="1" w:styleId="Style11">
    <w:name w:val="Style11"/>
    <w:basedOn w:val="a"/>
    <w:rsid w:val="007F0E63"/>
    <w:pPr>
      <w:widowControl w:val="0"/>
      <w:autoSpaceDE w:val="0"/>
      <w:autoSpaceDN w:val="0"/>
      <w:adjustRightInd w:val="0"/>
    </w:pPr>
  </w:style>
  <w:style w:type="paragraph" w:customStyle="1" w:styleId="Style13">
    <w:name w:val="Style13"/>
    <w:basedOn w:val="a"/>
    <w:rsid w:val="007F0E63"/>
    <w:pPr>
      <w:widowControl w:val="0"/>
      <w:autoSpaceDE w:val="0"/>
      <w:autoSpaceDN w:val="0"/>
      <w:adjustRightInd w:val="0"/>
      <w:spacing w:line="235" w:lineRule="exact"/>
      <w:jc w:val="center"/>
    </w:pPr>
  </w:style>
  <w:style w:type="paragraph" w:customStyle="1" w:styleId="Style14">
    <w:name w:val="Style14"/>
    <w:basedOn w:val="a"/>
    <w:rsid w:val="007F0E63"/>
    <w:pPr>
      <w:widowControl w:val="0"/>
      <w:autoSpaceDE w:val="0"/>
      <w:autoSpaceDN w:val="0"/>
      <w:adjustRightInd w:val="0"/>
    </w:pPr>
  </w:style>
  <w:style w:type="character" w:customStyle="1" w:styleId="FontStyle43">
    <w:name w:val="Font Style43"/>
    <w:rsid w:val="007F0E63"/>
    <w:rPr>
      <w:rFonts w:ascii="Times New Roman" w:hAnsi="Times New Roman" w:cs="Times New Roman"/>
      <w:sz w:val="46"/>
      <w:szCs w:val="46"/>
    </w:rPr>
  </w:style>
  <w:style w:type="character" w:customStyle="1" w:styleId="FontStyle46">
    <w:name w:val="Font Style46"/>
    <w:rsid w:val="007F0E63"/>
    <w:rPr>
      <w:rFonts w:ascii="Times New Roman" w:hAnsi="Times New Roman" w:cs="Times New Roman"/>
      <w:sz w:val="16"/>
      <w:szCs w:val="16"/>
    </w:rPr>
  </w:style>
  <w:style w:type="character" w:customStyle="1" w:styleId="FontStyle51">
    <w:name w:val="Font Style51"/>
    <w:rsid w:val="007F0E63"/>
    <w:rPr>
      <w:rFonts w:ascii="Times New Roman" w:hAnsi="Times New Roman" w:cs="Times New Roman"/>
      <w:b/>
      <w:bCs/>
      <w:i/>
      <w:iCs/>
      <w:sz w:val="16"/>
      <w:szCs w:val="16"/>
    </w:rPr>
  </w:style>
  <w:style w:type="character" w:customStyle="1" w:styleId="FontStyle52">
    <w:name w:val="Font Style52"/>
    <w:rsid w:val="007F0E63"/>
    <w:rPr>
      <w:rFonts w:ascii="Candara" w:hAnsi="Candara" w:cs="Candara"/>
      <w:b/>
      <w:bCs/>
      <w:sz w:val="16"/>
      <w:szCs w:val="16"/>
    </w:rPr>
  </w:style>
  <w:style w:type="paragraph" w:customStyle="1" w:styleId="Style17">
    <w:name w:val="Style17"/>
    <w:basedOn w:val="a"/>
    <w:rsid w:val="007F0E63"/>
    <w:pPr>
      <w:widowControl w:val="0"/>
      <w:autoSpaceDE w:val="0"/>
      <w:autoSpaceDN w:val="0"/>
      <w:adjustRightInd w:val="0"/>
      <w:spacing w:line="240" w:lineRule="exact"/>
    </w:pPr>
  </w:style>
  <w:style w:type="character" w:customStyle="1" w:styleId="FontStyle54">
    <w:name w:val="Font Style54"/>
    <w:rsid w:val="007F0E63"/>
    <w:rPr>
      <w:rFonts w:ascii="Times New Roman" w:hAnsi="Times New Roman" w:cs="Times New Roman" w:hint="default"/>
      <w:b/>
      <w:bCs/>
      <w:sz w:val="16"/>
      <w:szCs w:val="16"/>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E05ACE"/>
    <w:pPr>
      <w:spacing w:before="100" w:beforeAutospacing="1" w:after="100" w:afterAutospacing="1"/>
    </w:pPr>
    <w:rPr>
      <w:rFonts w:ascii="Tahoma" w:hAnsi="Tahoma"/>
      <w:sz w:val="20"/>
      <w:szCs w:val="20"/>
      <w:lang w:val="en-US" w:eastAsia="en-US"/>
    </w:rPr>
  </w:style>
  <w:style w:type="paragraph" w:customStyle="1" w:styleId="1f3">
    <w:name w:val="Знак Знак1 Знак Знак Знак Знак Знак Знак Знак Знак Знак Знак Знак Знак Знак Знак Знак"/>
    <w:basedOn w:val="a"/>
    <w:rsid w:val="00314BFF"/>
    <w:pPr>
      <w:spacing w:before="100" w:beforeAutospacing="1" w:after="100" w:afterAutospacing="1"/>
    </w:pPr>
    <w:rPr>
      <w:rFonts w:ascii="Tahoma" w:hAnsi="Tahoma"/>
      <w:sz w:val="20"/>
      <w:szCs w:val="20"/>
      <w:lang w:val="en-US" w:eastAsia="en-US"/>
    </w:rPr>
  </w:style>
  <w:style w:type="paragraph" w:customStyle="1" w:styleId="113">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A441F5"/>
    <w:pPr>
      <w:spacing w:before="100" w:beforeAutospacing="1" w:after="100" w:afterAutospacing="1"/>
    </w:pPr>
    <w:rPr>
      <w:rFonts w:ascii="Tahoma" w:hAnsi="Tahoma"/>
      <w:sz w:val="20"/>
      <w:szCs w:val="20"/>
      <w:lang w:val="en-US" w:eastAsia="en-US"/>
    </w:rPr>
  </w:style>
  <w:style w:type="paragraph" w:customStyle="1" w:styleId="114">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A5442"/>
    <w:pPr>
      <w:spacing w:before="100" w:beforeAutospacing="1" w:after="100" w:afterAutospacing="1"/>
    </w:pPr>
    <w:rPr>
      <w:rFonts w:ascii="Tahoma" w:hAnsi="Tahoma"/>
      <w:sz w:val="20"/>
      <w:szCs w:val="20"/>
      <w:lang w:val="en-US" w:eastAsia="en-US"/>
    </w:rPr>
  </w:style>
  <w:style w:type="paragraph" w:customStyle="1" w:styleId="1f4">
    <w:name w:val="Знак Знак1 Знак Знак Знак Знак Знак Знак Знак Знак Знак Знак Знак Знак Знак Знак Знак Знак Знак Знак Знак"/>
    <w:basedOn w:val="a"/>
    <w:rsid w:val="00B47D3A"/>
    <w:pPr>
      <w:spacing w:before="100" w:beforeAutospacing="1" w:after="100" w:afterAutospacing="1"/>
    </w:pPr>
    <w:rPr>
      <w:rFonts w:ascii="Tahoma" w:hAnsi="Tahoma"/>
      <w:sz w:val="20"/>
      <w:szCs w:val="20"/>
      <w:lang w:val="en-US" w:eastAsia="en-US"/>
    </w:rPr>
  </w:style>
  <w:style w:type="paragraph" w:customStyle="1" w:styleId="115">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5E6B0B"/>
    <w:pPr>
      <w:spacing w:before="100" w:beforeAutospacing="1" w:after="100" w:afterAutospacing="1"/>
    </w:pPr>
    <w:rPr>
      <w:rFonts w:ascii="Tahoma" w:hAnsi="Tahoma"/>
      <w:sz w:val="20"/>
      <w:szCs w:val="20"/>
      <w:lang w:val="en-US" w:eastAsia="en-US"/>
    </w:rPr>
  </w:style>
  <w:style w:type="character" w:customStyle="1" w:styleId="3b">
    <w:name w:val="Знак Знак Знак3"/>
    <w:locked/>
    <w:rsid w:val="00B64596"/>
    <w:rPr>
      <w:rFonts w:cs="Arial"/>
      <w:b/>
      <w:bCs/>
      <w:i/>
      <w:sz w:val="24"/>
      <w:szCs w:val="26"/>
      <w:lang w:val="ru-RU" w:eastAsia="ru-RU" w:bidi="ar-SA"/>
    </w:rPr>
  </w:style>
  <w:style w:type="paragraph" w:customStyle="1" w:styleId="1f5">
    <w:name w:val="Знак Знак1 Знак Знак Знак Знак Знак Знак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6">
    <w:name w:val="Знак Знак1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character" w:customStyle="1" w:styleId="afff">
    <w:name w:val="Знак Знак"/>
    <w:locked/>
    <w:rsid w:val="00B64596"/>
    <w:rPr>
      <w:rFonts w:ascii="Arial" w:hAnsi="Arial" w:cs="Arial"/>
      <w:b/>
      <w:bCs/>
      <w:i/>
      <w:sz w:val="24"/>
      <w:szCs w:val="26"/>
      <w:lang w:val="ru-RU" w:eastAsia="ru-RU" w:bidi="ar-SA"/>
    </w:rPr>
  </w:style>
  <w:style w:type="paragraph" w:customStyle="1" w:styleId="-10">
    <w:name w:val="список-1"/>
    <w:basedOn w:val="a"/>
    <w:rsid w:val="00B64596"/>
    <w:pPr>
      <w:ind w:left="360"/>
      <w:jc w:val="both"/>
    </w:pPr>
    <w:rPr>
      <w:sz w:val="28"/>
      <w:szCs w:val="28"/>
    </w:rPr>
  </w:style>
  <w:style w:type="paragraph" w:customStyle="1" w:styleId="1f7">
    <w:name w:val="Знак Знак1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1f8">
    <w:name w:val="Знак Знак1 Знак Знак Знак Знак Знак Знак Знак Знак Знак Знак"/>
    <w:basedOn w:val="a"/>
    <w:rsid w:val="00B64596"/>
    <w:pPr>
      <w:spacing w:before="100" w:beforeAutospacing="1" w:after="100" w:afterAutospacing="1"/>
    </w:pPr>
    <w:rPr>
      <w:rFonts w:ascii="Tahoma" w:hAnsi="Tahoma"/>
      <w:sz w:val="20"/>
      <w:szCs w:val="20"/>
      <w:lang w:val="en-US" w:eastAsia="en-US"/>
    </w:rPr>
  </w:style>
  <w:style w:type="paragraph" w:customStyle="1" w:styleId="xl63">
    <w:name w:val="xl63"/>
    <w:basedOn w:val="a"/>
    <w:rsid w:val="00F43AB0"/>
    <w:pPr>
      <w:spacing w:before="100" w:beforeAutospacing="1" w:after="100" w:afterAutospacing="1"/>
      <w:textAlignment w:val="top"/>
    </w:pPr>
    <w:rPr>
      <w:rFonts w:ascii="Arial" w:hAnsi="Arial" w:cs="Arial"/>
      <w:sz w:val="18"/>
      <w:szCs w:val="18"/>
    </w:rPr>
  </w:style>
  <w:style w:type="paragraph" w:customStyle="1" w:styleId="xl64">
    <w:name w:val="xl64"/>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65">
    <w:name w:val="xl65"/>
    <w:basedOn w:val="a"/>
    <w:rsid w:val="00F43AB0"/>
    <w:pPr>
      <w:spacing w:before="100" w:beforeAutospacing="1" w:after="100" w:afterAutospacing="1"/>
      <w:jc w:val="center"/>
      <w:textAlignment w:val="top"/>
    </w:pPr>
    <w:rPr>
      <w:rFonts w:ascii="Arial" w:hAnsi="Arial" w:cs="Arial"/>
      <w:sz w:val="16"/>
      <w:szCs w:val="16"/>
    </w:rPr>
  </w:style>
  <w:style w:type="paragraph" w:customStyle="1" w:styleId="xl66">
    <w:name w:val="xl66"/>
    <w:basedOn w:val="a"/>
    <w:rsid w:val="00F43AB0"/>
    <w:pPr>
      <w:spacing w:before="100" w:beforeAutospacing="1" w:after="100" w:afterAutospacing="1"/>
    </w:pPr>
    <w:rPr>
      <w:rFonts w:ascii="Arial" w:hAnsi="Arial" w:cs="Arial"/>
    </w:rPr>
  </w:style>
  <w:style w:type="paragraph" w:customStyle="1" w:styleId="xl67">
    <w:name w:val="xl67"/>
    <w:basedOn w:val="a"/>
    <w:rsid w:val="00F43AB0"/>
    <w:pPr>
      <w:spacing w:before="100" w:beforeAutospacing="1" w:after="100" w:afterAutospacing="1"/>
      <w:textAlignment w:val="top"/>
    </w:pPr>
    <w:rPr>
      <w:rFonts w:ascii="Arial" w:hAnsi="Arial" w:cs="Arial"/>
      <w:sz w:val="18"/>
      <w:szCs w:val="18"/>
    </w:rPr>
  </w:style>
  <w:style w:type="paragraph" w:customStyle="1" w:styleId="xl68">
    <w:name w:val="xl6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69">
    <w:name w:val="xl6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
    <w:rsid w:val="00F43AB0"/>
    <w:pPr>
      <w:spacing w:before="100" w:beforeAutospacing="1" w:after="100" w:afterAutospacing="1"/>
      <w:textAlignment w:val="top"/>
    </w:pPr>
    <w:rPr>
      <w:rFonts w:ascii="Arial" w:hAnsi="Arial" w:cs="Arial"/>
      <w:sz w:val="18"/>
      <w:szCs w:val="18"/>
    </w:rPr>
  </w:style>
  <w:style w:type="paragraph" w:customStyle="1" w:styleId="xl73">
    <w:name w:val="xl73"/>
    <w:basedOn w:val="a"/>
    <w:rsid w:val="00F43AB0"/>
    <w:pPr>
      <w:spacing w:before="100" w:beforeAutospacing="1" w:after="100" w:afterAutospacing="1"/>
      <w:jc w:val="center"/>
      <w:textAlignment w:val="top"/>
    </w:pPr>
    <w:rPr>
      <w:rFonts w:ascii="Arial" w:hAnsi="Arial" w:cs="Arial"/>
      <w:sz w:val="18"/>
      <w:szCs w:val="18"/>
    </w:rPr>
  </w:style>
  <w:style w:type="paragraph" w:customStyle="1" w:styleId="xl74">
    <w:name w:val="xl7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76">
    <w:name w:val="xl7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7">
    <w:name w:val="xl7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8">
    <w:name w:val="xl7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79">
    <w:name w:val="xl7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81">
    <w:name w:val="xl81"/>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82">
    <w:name w:val="xl82"/>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3">
    <w:name w:val="xl83"/>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4">
    <w:name w:val="xl8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8"/>
      <w:szCs w:val="18"/>
    </w:rPr>
  </w:style>
  <w:style w:type="paragraph" w:customStyle="1" w:styleId="xl85">
    <w:name w:val="xl85"/>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6">
    <w:name w:val="xl86"/>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87">
    <w:name w:val="xl87"/>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88">
    <w:name w:val="xl88"/>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89">
    <w:name w:val="xl89"/>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i/>
      <w:iCs/>
      <w:sz w:val="18"/>
      <w:szCs w:val="18"/>
    </w:rPr>
  </w:style>
  <w:style w:type="paragraph" w:customStyle="1" w:styleId="xl91">
    <w:name w:val="xl91"/>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a"/>
    <w:rsid w:val="00F43AB0"/>
    <w:pPr>
      <w:pBdr>
        <w:top w:val="single" w:sz="4" w:space="0" w:color="auto"/>
        <w:bottom w:val="single" w:sz="4" w:space="0" w:color="auto"/>
      </w:pBdr>
      <w:spacing w:before="100" w:beforeAutospacing="1" w:after="100" w:afterAutospacing="1"/>
      <w:textAlignment w:val="top"/>
    </w:pPr>
  </w:style>
  <w:style w:type="paragraph" w:customStyle="1" w:styleId="xl93">
    <w:name w:val="xl93"/>
    <w:basedOn w:val="a"/>
    <w:rsid w:val="00F43AB0"/>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94">
    <w:name w:val="xl94"/>
    <w:basedOn w:val="a"/>
    <w:rsid w:val="00F43AB0"/>
    <w:pPr>
      <w:spacing w:before="100" w:beforeAutospacing="1" w:after="100" w:afterAutospacing="1"/>
    </w:pPr>
    <w:rPr>
      <w:rFonts w:ascii="Arial" w:hAnsi="Arial" w:cs="Arial"/>
    </w:rPr>
  </w:style>
  <w:style w:type="paragraph" w:customStyle="1" w:styleId="xl95">
    <w:name w:val="xl95"/>
    <w:basedOn w:val="a"/>
    <w:rsid w:val="00F43AB0"/>
    <w:pPr>
      <w:spacing w:before="100" w:beforeAutospacing="1" w:after="100" w:afterAutospacing="1"/>
      <w:textAlignment w:val="top"/>
    </w:pPr>
    <w:rPr>
      <w:rFonts w:ascii="Arial" w:hAnsi="Arial" w:cs="Arial"/>
      <w:sz w:val="18"/>
      <w:szCs w:val="18"/>
    </w:rPr>
  </w:style>
  <w:style w:type="paragraph" w:customStyle="1" w:styleId="xl96">
    <w:name w:val="xl96"/>
    <w:basedOn w:val="a"/>
    <w:rsid w:val="00F43AB0"/>
    <w:pPr>
      <w:spacing w:before="100" w:beforeAutospacing="1" w:after="100" w:afterAutospacing="1"/>
      <w:textAlignment w:val="top"/>
    </w:pPr>
    <w:rPr>
      <w:rFonts w:ascii="Arial" w:hAnsi="Arial" w:cs="Arial"/>
      <w:sz w:val="16"/>
      <w:szCs w:val="16"/>
    </w:rPr>
  </w:style>
  <w:style w:type="paragraph" w:customStyle="1" w:styleId="xl97">
    <w:name w:val="xl97"/>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8">
    <w:name w:val="xl98"/>
    <w:basedOn w:val="a"/>
    <w:rsid w:val="00F43A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9">
    <w:name w:val="xl99"/>
    <w:basedOn w:val="a"/>
    <w:rsid w:val="00F43AB0"/>
    <w:pPr>
      <w:spacing w:before="100" w:beforeAutospacing="1" w:after="100" w:afterAutospacing="1"/>
      <w:jc w:val="center"/>
    </w:pPr>
    <w:rPr>
      <w:rFonts w:ascii="Arial" w:hAnsi="Arial" w:cs="Arial"/>
    </w:rPr>
  </w:style>
  <w:style w:type="paragraph" w:customStyle="1" w:styleId="xl100">
    <w:name w:val="xl100"/>
    <w:basedOn w:val="a"/>
    <w:rsid w:val="00F43AB0"/>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01">
    <w:name w:val="xl101"/>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2">
    <w:name w:val="xl102"/>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3">
    <w:name w:val="xl103"/>
    <w:basedOn w:val="a"/>
    <w:rsid w:val="00F43AB0"/>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4">
    <w:name w:val="xl104"/>
    <w:basedOn w:val="a"/>
    <w:rsid w:val="00F43A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a"/>
    <w:rsid w:val="00F43AB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
    <w:rsid w:val="00F43AB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1f9">
    <w:name w:val="Знак Знак1 Знак Знак Знак Знак Знак Знак Знак Знак Знак Знак Знак Знак Знак Знак Знак Знак Знак Знак Знак Знак"/>
    <w:basedOn w:val="a"/>
    <w:rsid w:val="00652BF6"/>
    <w:pPr>
      <w:spacing w:before="100" w:beforeAutospacing="1" w:after="100" w:afterAutospacing="1"/>
    </w:pPr>
    <w:rPr>
      <w:rFonts w:ascii="Tahoma" w:hAnsi="Tahoma"/>
      <w:sz w:val="20"/>
      <w:szCs w:val="20"/>
      <w:lang w:val="en-US" w:eastAsia="en-US"/>
    </w:rPr>
  </w:style>
  <w:style w:type="paragraph" w:customStyle="1" w:styleId="Default">
    <w:name w:val="Default"/>
    <w:rsid w:val="00C83AFB"/>
    <w:pPr>
      <w:autoSpaceDE w:val="0"/>
      <w:autoSpaceDN w:val="0"/>
      <w:adjustRightInd w:val="0"/>
    </w:pPr>
    <w:rPr>
      <w:rFonts w:eastAsia="Calibri"/>
      <w:color w:val="000000"/>
      <w:sz w:val="24"/>
      <w:szCs w:val="24"/>
      <w:lang w:eastAsia="en-US"/>
    </w:rPr>
  </w:style>
  <w:style w:type="character" w:customStyle="1" w:styleId="11">
    <w:name w:val="Заголовок 1 Знак"/>
    <w:link w:val="10"/>
    <w:rsid w:val="0065549C"/>
    <w:rPr>
      <w:rFonts w:cs="Arial"/>
      <w:b/>
      <w:bCs/>
      <w:kern w:val="32"/>
      <w:sz w:val="28"/>
      <w:szCs w:val="32"/>
    </w:rPr>
  </w:style>
  <w:style w:type="character" w:customStyle="1" w:styleId="a8">
    <w:name w:val="Текст сноски Знак"/>
    <w:link w:val="a7"/>
    <w:uiPriority w:val="99"/>
    <w:rsid w:val="0065549C"/>
    <w:rPr>
      <w:sz w:val="22"/>
    </w:rPr>
  </w:style>
  <w:style w:type="character" w:customStyle="1" w:styleId="af">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e"/>
    <w:rsid w:val="0018188A"/>
    <w:rPr>
      <w:b/>
      <w:bCs/>
      <w:sz w:val="24"/>
      <w:szCs w:val="24"/>
    </w:rPr>
  </w:style>
  <w:style w:type="character" w:customStyle="1" w:styleId="aa">
    <w:name w:val="Верхний колонтитул Знак"/>
    <w:link w:val="a9"/>
    <w:uiPriority w:val="99"/>
    <w:rsid w:val="00534612"/>
    <w:rPr>
      <w:sz w:val="24"/>
      <w:szCs w:val="24"/>
    </w:rPr>
  </w:style>
  <w:style w:type="paragraph" w:styleId="afff0">
    <w:name w:val="List Paragraph"/>
    <w:basedOn w:val="a"/>
    <w:uiPriority w:val="34"/>
    <w:qFormat/>
    <w:rsid w:val="00534612"/>
    <w:pPr>
      <w:ind w:left="720"/>
      <w:contextualSpacing/>
    </w:pPr>
  </w:style>
  <w:style w:type="character" w:customStyle="1" w:styleId="ac">
    <w:name w:val="Нижний колонтитул Знак"/>
    <w:link w:val="ab"/>
    <w:uiPriority w:val="99"/>
    <w:rsid w:val="00685F01"/>
    <w:rPr>
      <w:sz w:val="24"/>
      <w:szCs w:val="24"/>
    </w:rPr>
  </w:style>
  <w:style w:type="character" w:customStyle="1" w:styleId="aff8">
    <w:name w:val="Текст выноски Знак"/>
    <w:link w:val="aff7"/>
    <w:uiPriority w:val="99"/>
    <w:rsid w:val="00FB2135"/>
    <w:rPr>
      <w:rFonts w:ascii="Tahoma" w:hAnsi="Tahoma" w:cs="Tahoma"/>
      <w:sz w:val="16"/>
      <w:szCs w:val="16"/>
      <w:lang w:eastAsia="ar-SA"/>
    </w:rPr>
  </w:style>
  <w:style w:type="character" w:styleId="afff1">
    <w:name w:val="Emphasis"/>
    <w:qFormat/>
    <w:rsid w:val="00D717B5"/>
    <w:rPr>
      <w:i/>
      <w:iCs/>
    </w:rPr>
  </w:style>
  <w:style w:type="paragraph" w:customStyle="1" w:styleId="text">
    <w:name w:val="text"/>
    <w:basedOn w:val="a"/>
    <w:rsid w:val="00D20627"/>
    <w:pPr>
      <w:jc w:val="both"/>
    </w:pPr>
    <w:rPr>
      <w:color w:val="484848"/>
      <w:sz w:val="31"/>
      <w:szCs w:val="31"/>
    </w:rPr>
  </w:style>
  <w:style w:type="character" w:customStyle="1" w:styleId="afff2">
    <w:name w:val="Основной шрифт"/>
    <w:semiHidden/>
    <w:rsid w:val="002E50FB"/>
  </w:style>
  <w:style w:type="paragraph" w:styleId="afff3">
    <w:name w:val="No Spacing"/>
    <w:link w:val="afff4"/>
    <w:uiPriority w:val="1"/>
    <w:qFormat/>
    <w:rsid w:val="0000593A"/>
    <w:rPr>
      <w:sz w:val="24"/>
      <w:szCs w:val="24"/>
    </w:rPr>
  </w:style>
  <w:style w:type="character" w:customStyle="1" w:styleId="-c1">
    <w:name w:val="текст-c1"/>
    <w:rsid w:val="0000593A"/>
    <w:rPr>
      <w:rFonts w:ascii="Verdana" w:hAnsi="Verdana" w:hint="default"/>
      <w:b/>
      <w:bCs/>
      <w:sz w:val="24"/>
      <w:szCs w:val="24"/>
    </w:rPr>
  </w:style>
  <w:style w:type="character" w:customStyle="1" w:styleId="af1">
    <w:name w:val="Основной текст с отступом Знак"/>
    <w:link w:val="af0"/>
    <w:rsid w:val="0000593A"/>
    <w:rPr>
      <w:sz w:val="24"/>
      <w:szCs w:val="24"/>
    </w:rPr>
  </w:style>
  <w:style w:type="character" w:customStyle="1" w:styleId="postbody1">
    <w:name w:val="postbody1"/>
    <w:rsid w:val="009D7E50"/>
    <w:rPr>
      <w:sz w:val="18"/>
      <w:szCs w:val="18"/>
    </w:rPr>
  </w:style>
  <w:style w:type="paragraph" w:customStyle="1" w:styleId="Preformat">
    <w:name w:val="Preformat"/>
    <w:rsid w:val="00AE1CC2"/>
    <w:pPr>
      <w:widowControl w:val="0"/>
    </w:pPr>
    <w:rPr>
      <w:rFonts w:ascii="Courier New" w:hAnsi="Courier New"/>
    </w:rPr>
  </w:style>
  <w:style w:type="paragraph" w:customStyle="1" w:styleId="1fa">
    <w:name w:val="Обычный1"/>
    <w:rsid w:val="00C7371A"/>
    <w:pPr>
      <w:snapToGrid w:val="0"/>
    </w:pPr>
    <w:rPr>
      <w:rFonts w:ascii="Arial" w:hAnsi="Arial"/>
      <w:sz w:val="18"/>
    </w:rPr>
  </w:style>
  <w:style w:type="character" w:customStyle="1" w:styleId="afff4">
    <w:name w:val="Без интервала Знак"/>
    <w:link w:val="afff3"/>
    <w:uiPriority w:val="1"/>
    <w:rsid w:val="00BE5D37"/>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6906458">
      <w:bodyDiv w:val="1"/>
      <w:marLeft w:val="0"/>
      <w:marRight w:val="0"/>
      <w:marTop w:val="0"/>
      <w:marBottom w:val="0"/>
      <w:divBdr>
        <w:top w:val="none" w:sz="0" w:space="0" w:color="auto"/>
        <w:left w:val="none" w:sz="0" w:space="0" w:color="auto"/>
        <w:bottom w:val="none" w:sz="0" w:space="0" w:color="auto"/>
        <w:right w:val="none" w:sz="0" w:space="0" w:color="auto"/>
      </w:divBdr>
    </w:div>
    <w:div w:id="55051885">
      <w:bodyDiv w:val="1"/>
      <w:marLeft w:val="0"/>
      <w:marRight w:val="0"/>
      <w:marTop w:val="0"/>
      <w:marBottom w:val="0"/>
      <w:divBdr>
        <w:top w:val="none" w:sz="0" w:space="0" w:color="auto"/>
        <w:left w:val="none" w:sz="0" w:space="0" w:color="auto"/>
        <w:bottom w:val="none" w:sz="0" w:space="0" w:color="auto"/>
        <w:right w:val="none" w:sz="0" w:space="0" w:color="auto"/>
      </w:divBdr>
    </w:div>
    <w:div w:id="179314758">
      <w:bodyDiv w:val="1"/>
      <w:marLeft w:val="0"/>
      <w:marRight w:val="0"/>
      <w:marTop w:val="0"/>
      <w:marBottom w:val="0"/>
      <w:divBdr>
        <w:top w:val="none" w:sz="0" w:space="0" w:color="auto"/>
        <w:left w:val="none" w:sz="0" w:space="0" w:color="auto"/>
        <w:bottom w:val="none" w:sz="0" w:space="0" w:color="auto"/>
        <w:right w:val="none" w:sz="0" w:space="0" w:color="auto"/>
      </w:divBdr>
    </w:div>
    <w:div w:id="248121437">
      <w:bodyDiv w:val="1"/>
      <w:marLeft w:val="0"/>
      <w:marRight w:val="0"/>
      <w:marTop w:val="0"/>
      <w:marBottom w:val="0"/>
      <w:divBdr>
        <w:top w:val="none" w:sz="0" w:space="0" w:color="auto"/>
        <w:left w:val="none" w:sz="0" w:space="0" w:color="auto"/>
        <w:bottom w:val="none" w:sz="0" w:space="0" w:color="auto"/>
        <w:right w:val="none" w:sz="0" w:space="0" w:color="auto"/>
      </w:divBdr>
    </w:div>
    <w:div w:id="310449005">
      <w:bodyDiv w:val="1"/>
      <w:marLeft w:val="0"/>
      <w:marRight w:val="0"/>
      <w:marTop w:val="0"/>
      <w:marBottom w:val="0"/>
      <w:divBdr>
        <w:top w:val="none" w:sz="0" w:space="0" w:color="auto"/>
        <w:left w:val="none" w:sz="0" w:space="0" w:color="auto"/>
        <w:bottom w:val="none" w:sz="0" w:space="0" w:color="auto"/>
        <w:right w:val="none" w:sz="0" w:space="0" w:color="auto"/>
      </w:divBdr>
    </w:div>
    <w:div w:id="407112517">
      <w:bodyDiv w:val="1"/>
      <w:marLeft w:val="0"/>
      <w:marRight w:val="0"/>
      <w:marTop w:val="0"/>
      <w:marBottom w:val="0"/>
      <w:divBdr>
        <w:top w:val="none" w:sz="0" w:space="0" w:color="auto"/>
        <w:left w:val="none" w:sz="0" w:space="0" w:color="auto"/>
        <w:bottom w:val="none" w:sz="0" w:space="0" w:color="auto"/>
        <w:right w:val="none" w:sz="0" w:space="0" w:color="auto"/>
      </w:divBdr>
    </w:div>
    <w:div w:id="437598935">
      <w:bodyDiv w:val="1"/>
      <w:marLeft w:val="0"/>
      <w:marRight w:val="0"/>
      <w:marTop w:val="0"/>
      <w:marBottom w:val="0"/>
      <w:divBdr>
        <w:top w:val="none" w:sz="0" w:space="0" w:color="auto"/>
        <w:left w:val="none" w:sz="0" w:space="0" w:color="auto"/>
        <w:bottom w:val="none" w:sz="0" w:space="0" w:color="auto"/>
        <w:right w:val="none" w:sz="0" w:space="0" w:color="auto"/>
      </w:divBdr>
    </w:div>
    <w:div w:id="443962226">
      <w:bodyDiv w:val="1"/>
      <w:marLeft w:val="0"/>
      <w:marRight w:val="0"/>
      <w:marTop w:val="0"/>
      <w:marBottom w:val="0"/>
      <w:divBdr>
        <w:top w:val="none" w:sz="0" w:space="0" w:color="auto"/>
        <w:left w:val="none" w:sz="0" w:space="0" w:color="auto"/>
        <w:bottom w:val="none" w:sz="0" w:space="0" w:color="auto"/>
        <w:right w:val="none" w:sz="0" w:space="0" w:color="auto"/>
      </w:divBdr>
    </w:div>
    <w:div w:id="446236255">
      <w:bodyDiv w:val="1"/>
      <w:marLeft w:val="0"/>
      <w:marRight w:val="0"/>
      <w:marTop w:val="0"/>
      <w:marBottom w:val="0"/>
      <w:divBdr>
        <w:top w:val="none" w:sz="0" w:space="0" w:color="auto"/>
        <w:left w:val="none" w:sz="0" w:space="0" w:color="auto"/>
        <w:bottom w:val="none" w:sz="0" w:space="0" w:color="auto"/>
        <w:right w:val="none" w:sz="0" w:space="0" w:color="auto"/>
      </w:divBdr>
    </w:div>
    <w:div w:id="488012129">
      <w:bodyDiv w:val="1"/>
      <w:marLeft w:val="0"/>
      <w:marRight w:val="0"/>
      <w:marTop w:val="0"/>
      <w:marBottom w:val="0"/>
      <w:divBdr>
        <w:top w:val="none" w:sz="0" w:space="0" w:color="auto"/>
        <w:left w:val="none" w:sz="0" w:space="0" w:color="auto"/>
        <w:bottom w:val="none" w:sz="0" w:space="0" w:color="auto"/>
        <w:right w:val="none" w:sz="0" w:space="0" w:color="auto"/>
      </w:divBdr>
    </w:div>
    <w:div w:id="509485204">
      <w:bodyDiv w:val="1"/>
      <w:marLeft w:val="0"/>
      <w:marRight w:val="0"/>
      <w:marTop w:val="0"/>
      <w:marBottom w:val="0"/>
      <w:divBdr>
        <w:top w:val="none" w:sz="0" w:space="0" w:color="auto"/>
        <w:left w:val="none" w:sz="0" w:space="0" w:color="auto"/>
        <w:bottom w:val="none" w:sz="0" w:space="0" w:color="auto"/>
        <w:right w:val="none" w:sz="0" w:space="0" w:color="auto"/>
      </w:divBdr>
    </w:div>
    <w:div w:id="566917810">
      <w:bodyDiv w:val="1"/>
      <w:marLeft w:val="0"/>
      <w:marRight w:val="0"/>
      <w:marTop w:val="0"/>
      <w:marBottom w:val="0"/>
      <w:divBdr>
        <w:top w:val="none" w:sz="0" w:space="0" w:color="auto"/>
        <w:left w:val="none" w:sz="0" w:space="0" w:color="auto"/>
        <w:bottom w:val="none" w:sz="0" w:space="0" w:color="auto"/>
        <w:right w:val="none" w:sz="0" w:space="0" w:color="auto"/>
      </w:divBdr>
    </w:div>
    <w:div w:id="679548858">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81017">
      <w:bodyDiv w:val="1"/>
      <w:marLeft w:val="0"/>
      <w:marRight w:val="0"/>
      <w:marTop w:val="0"/>
      <w:marBottom w:val="0"/>
      <w:divBdr>
        <w:top w:val="none" w:sz="0" w:space="0" w:color="auto"/>
        <w:left w:val="none" w:sz="0" w:space="0" w:color="auto"/>
        <w:bottom w:val="none" w:sz="0" w:space="0" w:color="auto"/>
        <w:right w:val="none" w:sz="0" w:space="0" w:color="auto"/>
      </w:divBdr>
    </w:div>
    <w:div w:id="999968994">
      <w:bodyDiv w:val="1"/>
      <w:marLeft w:val="0"/>
      <w:marRight w:val="0"/>
      <w:marTop w:val="0"/>
      <w:marBottom w:val="0"/>
      <w:divBdr>
        <w:top w:val="none" w:sz="0" w:space="0" w:color="auto"/>
        <w:left w:val="none" w:sz="0" w:space="0" w:color="auto"/>
        <w:bottom w:val="none" w:sz="0" w:space="0" w:color="auto"/>
        <w:right w:val="none" w:sz="0" w:space="0" w:color="auto"/>
      </w:divBdr>
      <w:divsChild>
        <w:div w:id="206378974">
          <w:marLeft w:val="0"/>
          <w:marRight w:val="0"/>
          <w:marTop w:val="0"/>
          <w:marBottom w:val="0"/>
          <w:divBdr>
            <w:top w:val="none" w:sz="0" w:space="0" w:color="auto"/>
            <w:left w:val="none" w:sz="0" w:space="0" w:color="auto"/>
            <w:bottom w:val="none" w:sz="0" w:space="0" w:color="auto"/>
            <w:right w:val="none" w:sz="0" w:space="0" w:color="auto"/>
          </w:divBdr>
          <w:divsChild>
            <w:div w:id="280309253">
              <w:marLeft w:val="0"/>
              <w:marRight w:val="0"/>
              <w:marTop w:val="0"/>
              <w:marBottom w:val="0"/>
              <w:divBdr>
                <w:top w:val="none" w:sz="0" w:space="0" w:color="auto"/>
                <w:left w:val="none" w:sz="0" w:space="0" w:color="auto"/>
                <w:bottom w:val="none" w:sz="0" w:space="0" w:color="auto"/>
                <w:right w:val="none" w:sz="0" w:space="0" w:color="auto"/>
              </w:divBdr>
              <w:divsChild>
                <w:div w:id="723066073">
                  <w:marLeft w:val="0"/>
                  <w:marRight w:val="0"/>
                  <w:marTop w:val="0"/>
                  <w:marBottom w:val="0"/>
                  <w:divBdr>
                    <w:top w:val="none" w:sz="0" w:space="0" w:color="auto"/>
                    <w:left w:val="none" w:sz="0" w:space="0" w:color="auto"/>
                    <w:bottom w:val="none" w:sz="0" w:space="0" w:color="auto"/>
                    <w:right w:val="none" w:sz="0" w:space="0" w:color="auto"/>
                  </w:divBdr>
                </w:div>
                <w:div w:id="1214732709">
                  <w:marLeft w:val="0"/>
                  <w:marRight w:val="0"/>
                  <w:marTop w:val="0"/>
                  <w:marBottom w:val="0"/>
                  <w:divBdr>
                    <w:top w:val="none" w:sz="0" w:space="0" w:color="auto"/>
                    <w:left w:val="none" w:sz="0" w:space="0" w:color="auto"/>
                    <w:bottom w:val="none" w:sz="0" w:space="0" w:color="auto"/>
                    <w:right w:val="none" w:sz="0" w:space="0" w:color="auto"/>
                  </w:divBdr>
                </w:div>
                <w:div w:id="13048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35090">
      <w:bodyDiv w:val="1"/>
      <w:marLeft w:val="0"/>
      <w:marRight w:val="0"/>
      <w:marTop w:val="0"/>
      <w:marBottom w:val="0"/>
      <w:divBdr>
        <w:top w:val="none" w:sz="0" w:space="0" w:color="auto"/>
        <w:left w:val="none" w:sz="0" w:space="0" w:color="auto"/>
        <w:bottom w:val="none" w:sz="0" w:space="0" w:color="auto"/>
        <w:right w:val="none" w:sz="0" w:space="0" w:color="auto"/>
      </w:divBdr>
    </w:div>
    <w:div w:id="1281766049">
      <w:bodyDiv w:val="1"/>
      <w:marLeft w:val="0"/>
      <w:marRight w:val="0"/>
      <w:marTop w:val="0"/>
      <w:marBottom w:val="0"/>
      <w:divBdr>
        <w:top w:val="none" w:sz="0" w:space="0" w:color="auto"/>
        <w:left w:val="none" w:sz="0" w:space="0" w:color="auto"/>
        <w:bottom w:val="none" w:sz="0" w:space="0" w:color="auto"/>
        <w:right w:val="none" w:sz="0" w:space="0" w:color="auto"/>
      </w:divBdr>
      <w:divsChild>
        <w:div w:id="1665206725">
          <w:marLeft w:val="0"/>
          <w:marRight w:val="0"/>
          <w:marTop w:val="0"/>
          <w:marBottom w:val="0"/>
          <w:divBdr>
            <w:top w:val="single" w:sz="6" w:space="0" w:color="FFFFFF"/>
            <w:left w:val="none" w:sz="0" w:space="0" w:color="auto"/>
            <w:bottom w:val="none" w:sz="0" w:space="0" w:color="auto"/>
            <w:right w:val="none" w:sz="0" w:space="0" w:color="auto"/>
          </w:divBdr>
          <w:divsChild>
            <w:div w:id="1527793521">
              <w:marLeft w:val="0"/>
              <w:marRight w:val="0"/>
              <w:marTop w:val="0"/>
              <w:marBottom w:val="0"/>
              <w:divBdr>
                <w:top w:val="none" w:sz="0" w:space="0" w:color="auto"/>
                <w:left w:val="none" w:sz="0" w:space="0" w:color="auto"/>
                <w:bottom w:val="none" w:sz="0" w:space="0" w:color="auto"/>
                <w:right w:val="none" w:sz="0" w:space="0" w:color="auto"/>
              </w:divBdr>
              <w:divsChild>
                <w:div w:id="364674840">
                  <w:marLeft w:val="0"/>
                  <w:marRight w:val="0"/>
                  <w:marTop w:val="0"/>
                  <w:marBottom w:val="0"/>
                  <w:divBdr>
                    <w:top w:val="none" w:sz="0" w:space="0" w:color="auto"/>
                    <w:left w:val="none" w:sz="0" w:space="0" w:color="auto"/>
                    <w:bottom w:val="none" w:sz="0" w:space="0" w:color="auto"/>
                    <w:right w:val="none" w:sz="0" w:space="0" w:color="auto"/>
                  </w:divBdr>
                  <w:divsChild>
                    <w:div w:id="933823736">
                      <w:marLeft w:val="0"/>
                      <w:marRight w:val="0"/>
                      <w:marTop w:val="0"/>
                      <w:marBottom w:val="0"/>
                      <w:divBdr>
                        <w:top w:val="none" w:sz="0" w:space="0" w:color="auto"/>
                        <w:left w:val="none" w:sz="0" w:space="0" w:color="auto"/>
                        <w:bottom w:val="none" w:sz="0" w:space="0" w:color="auto"/>
                        <w:right w:val="none" w:sz="0" w:space="0" w:color="auto"/>
                      </w:divBdr>
                      <w:divsChild>
                        <w:div w:id="834564138">
                          <w:marLeft w:val="0"/>
                          <w:marRight w:val="0"/>
                          <w:marTop w:val="0"/>
                          <w:marBottom w:val="0"/>
                          <w:divBdr>
                            <w:top w:val="none" w:sz="0" w:space="0" w:color="auto"/>
                            <w:left w:val="none" w:sz="0" w:space="0" w:color="auto"/>
                            <w:bottom w:val="none" w:sz="0" w:space="0" w:color="auto"/>
                            <w:right w:val="none" w:sz="0" w:space="0" w:color="auto"/>
                          </w:divBdr>
                          <w:divsChild>
                            <w:div w:id="2092385993">
                              <w:marLeft w:val="0"/>
                              <w:marRight w:val="0"/>
                              <w:marTop w:val="0"/>
                              <w:marBottom w:val="0"/>
                              <w:divBdr>
                                <w:top w:val="none" w:sz="0" w:space="0" w:color="auto"/>
                                <w:left w:val="none" w:sz="0" w:space="0" w:color="auto"/>
                                <w:bottom w:val="none" w:sz="0" w:space="0" w:color="auto"/>
                                <w:right w:val="none" w:sz="0" w:space="0" w:color="auto"/>
                              </w:divBdr>
                              <w:divsChild>
                                <w:div w:id="881743865">
                                  <w:marLeft w:val="0"/>
                                  <w:marRight w:val="0"/>
                                  <w:marTop w:val="0"/>
                                  <w:marBottom w:val="0"/>
                                  <w:divBdr>
                                    <w:top w:val="none" w:sz="0" w:space="0" w:color="auto"/>
                                    <w:left w:val="none" w:sz="0" w:space="0" w:color="auto"/>
                                    <w:bottom w:val="none" w:sz="0" w:space="0" w:color="auto"/>
                                    <w:right w:val="none" w:sz="0" w:space="0" w:color="auto"/>
                                  </w:divBdr>
                                  <w:divsChild>
                                    <w:div w:id="84881389">
                                      <w:marLeft w:val="3750"/>
                                      <w:marRight w:val="0"/>
                                      <w:marTop w:val="0"/>
                                      <w:marBottom w:val="0"/>
                                      <w:divBdr>
                                        <w:top w:val="none" w:sz="0" w:space="0" w:color="auto"/>
                                        <w:left w:val="none" w:sz="0" w:space="0" w:color="auto"/>
                                        <w:bottom w:val="none" w:sz="0" w:space="0" w:color="auto"/>
                                        <w:right w:val="none" w:sz="0" w:space="0" w:color="auto"/>
                                      </w:divBdr>
                                      <w:divsChild>
                                        <w:div w:id="371424895">
                                          <w:marLeft w:val="90"/>
                                          <w:marRight w:val="90"/>
                                          <w:marTop w:val="0"/>
                                          <w:marBottom w:val="180"/>
                                          <w:divBdr>
                                            <w:top w:val="single" w:sz="6" w:space="9" w:color="B2B1B1"/>
                                            <w:left w:val="single" w:sz="6" w:space="9" w:color="B2B1B1"/>
                                            <w:bottom w:val="single" w:sz="6" w:space="9" w:color="B2B1B1"/>
                                            <w:right w:val="single" w:sz="6" w:space="9" w:color="B2B1B1"/>
                                          </w:divBdr>
                                          <w:divsChild>
                                            <w:div w:id="546189736">
                                              <w:marLeft w:val="0"/>
                                              <w:marRight w:val="0"/>
                                              <w:marTop w:val="0"/>
                                              <w:marBottom w:val="0"/>
                                              <w:divBdr>
                                                <w:top w:val="none" w:sz="0" w:space="0" w:color="auto"/>
                                                <w:left w:val="none" w:sz="0" w:space="0" w:color="auto"/>
                                                <w:bottom w:val="none" w:sz="0" w:space="0" w:color="auto"/>
                                                <w:right w:val="none" w:sz="0" w:space="0" w:color="auto"/>
                                              </w:divBdr>
                                              <w:divsChild>
                                                <w:div w:id="4551425">
                                                  <w:marLeft w:val="0"/>
                                                  <w:marRight w:val="0"/>
                                                  <w:marTop w:val="0"/>
                                                  <w:marBottom w:val="0"/>
                                                  <w:divBdr>
                                                    <w:top w:val="none" w:sz="0" w:space="0" w:color="auto"/>
                                                    <w:left w:val="none" w:sz="0" w:space="0" w:color="auto"/>
                                                    <w:bottom w:val="none" w:sz="0" w:space="0" w:color="auto"/>
                                                    <w:right w:val="none" w:sz="0" w:space="0" w:color="auto"/>
                                                  </w:divBdr>
                                                  <w:divsChild>
                                                    <w:div w:id="436145329">
                                                      <w:marLeft w:val="0"/>
                                                      <w:marRight w:val="0"/>
                                                      <w:marTop w:val="0"/>
                                                      <w:marBottom w:val="0"/>
                                                      <w:divBdr>
                                                        <w:top w:val="none" w:sz="0" w:space="0" w:color="auto"/>
                                                        <w:left w:val="none" w:sz="0" w:space="0" w:color="auto"/>
                                                        <w:bottom w:val="none" w:sz="0" w:space="0" w:color="auto"/>
                                                        <w:right w:val="none" w:sz="0" w:space="0" w:color="auto"/>
                                                      </w:divBdr>
                                                      <w:divsChild>
                                                        <w:div w:id="1016809347">
                                                          <w:marLeft w:val="0"/>
                                                          <w:marRight w:val="0"/>
                                                          <w:marTop w:val="0"/>
                                                          <w:marBottom w:val="0"/>
                                                          <w:divBdr>
                                                            <w:top w:val="none" w:sz="0" w:space="0" w:color="auto"/>
                                                            <w:left w:val="none" w:sz="0" w:space="0" w:color="auto"/>
                                                            <w:bottom w:val="none" w:sz="0" w:space="0" w:color="auto"/>
                                                            <w:right w:val="none" w:sz="0" w:space="0" w:color="auto"/>
                                                          </w:divBdr>
                                                          <w:divsChild>
                                                            <w:div w:id="1197431969">
                                                              <w:marLeft w:val="0"/>
                                                              <w:marRight w:val="0"/>
                                                              <w:marTop w:val="0"/>
                                                              <w:marBottom w:val="0"/>
                                                              <w:divBdr>
                                                                <w:top w:val="none" w:sz="0" w:space="0" w:color="auto"/>
                                                                <w:left w:val="single" w:sz="6" w:space="0" w:color="C8CBCD"/>
                                                                <w:bottom w:val="none" w:sz="0" w:space="0" w:color="auto"/>
                                                                <w:right w:val="single" w:sz="6" w:space="0" w:color="C8CBCD"/>
                                                              </w:divBdr>
                                                              <w:divsChild>
                                                                <w:div w:id="298921976">
                                                                  <w:marLeft w:val="0"/>
                                                                  <w:marRight w:val="0"/>
                                                                  <w:marTop w:val="0"/>
                                                                  <w:marBottom w:val="0"/>
                                                                  <w:divBdr>
                                                                    <w:top w:val="none" w:sz="0" w:space="0" w:color="auto"/>
                                                                    <w:left w:val="none" w:sz="0" w:space="0" w:color="auto"/>
                                                                    <w:bottom w:val="none" w:sz="0" w:space="0" w:color="auto"/>
                                                                    <w:right w:val="none" w:sz="0" w:space="0" w:color="auto"/>
                                                                  </w:divBdr>
                                                                  <w:divsChild>
                                                                    <w:div w:id="820850923">
                                                                      <w:marLeft w:val="0"/>
                                                                      <w:marRight w:val="0"/>
                                                                      <w:marTop w:val="0"/>
                                                                      <w:marBottom w:val="0"/>
                                                                      <w:divBdr>
                                                                        <w:top w:val="none" w:sz="0" w:space="0" w:color="auto"/>
                                                                        <w:left w:val="none" w:sz="0" w:space="0" w:color="auto"/>
                                                                        <w:bottom w:val="none" w:sz="0" w:space="0" w:color="auto"/>
                                                                        <w:right w:val="none" w:sz="0" w:space="0" w:color="auto"/>
                                                                      </w:divBdr>
                                                                      <w:divsChild>
                                                                        <w:div w:id="1999917019">
                                                                          <w:marLeft w:val="0"/>
                                                                          <w:marRight w:val="0"/>
                                                                          <w:marTop w:val="0"/>
                                                                          <w:marBottom w:val="0"/>
                                                                          <w:divBdr>
                                                                            <w:top w:val="none" w:sz="0" w:space="0" w:color="auto"/>
                                                                            <w:left w:val="none" w:sz="0" w:space="0" w:color="auto"/>
                                                                            <w:bottom w:val="none" w:sz="0" w:space="0" w:color="auto"/>
                                                                            <w:right w:val="none" w:sz="0" w:space="0" w:color="auto"/>
                                                                          </w:divBdr>
                                                                        </w:div>
                                                                      </w:divsChild>
                                                                    </w:div>
                                                                    <w:div w:id="886067927">
                                                                      <w:marLeft w:val="0"/>
                                                                      <w:marRight w:val="0"/>
                                                                      <w:marTop w:val="300"/>
                                                                      <w:marBottom w:val="0"/>
                                                                      <w:divBdr>
                                                                        <w:top w:val="none" w:sz="0" w:space="0" w:color="auto"/>
                                                                        <w:left w:val="none" w:sz="0" w:space="0" w:color="auto"/>
                                                                        <w:bottom w:val="none" w:sz="0" w:space="0" w:color="auto"/>
                                                                        <w:right w:val="none" w:sz="0" w:space="0" w:color="auto"/>
                                                                      </w:divBdr>
                                                                      <w:divsChild>
                                                                        <w:div w:id="178614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996313">
      <w:bodyDiv w:val="1"/>
      <w:marLeft w:val="0"/>
      <w:marRight w:val="0"/>
      <w:marTop w:val="0"/>
      <w:marBottom w:val="0"/>
      <w:divBdr>
        <w:top w:val="none" w:sz="0" w:space="0" w:color="auto"/>
        <w:left w:val="none" w:sz="0" w:space="0" w:color="auto"/>
        <w:bottom w:val="none" w:sz="0" w:space="0" w:color="auto"/>
        <w:right w:val="none" w:sz="0" w:space="0" w:color="auto"/>
      </w:divBdr>
    </w:div>
    <w:div w:id="1474979488">
      <w:bodyDiv w:val="1"/>
      <w:marLeft w:val="0"/>
      <w:marRight w:val="0"/>
      <w:marTop w:val="0"/>
      <w:marBottom w:val="0"/>
      <w:divBdr>
        <w:top w:val="none" w:sz="0" w:space="0" w:color="auto"/>
        <w:left w:val="none" w:sz="0" w:space="0" w:color="auto"/>
        <w:bottom w:val="none" w:sz="0" w:space="0" w:color="auto"/>
        <w:right w:val="none" w:sz="0" w:space="0" w:color="auto"/>
      </w:divBdr>
    </w:div>
    <w:div w:id="1531843171">
      <w:bodyDiv w:val="1"/>
      <w:marLeft w:val="0"/>
      <w:marRight w:val="0"/>
      <w:marTop w:val="0"/>
      <w:marBottom w:val="0"/>
      <w:divBdr>
        <w:top w:val="none" w:sz="0" w:space="0" w:color="auto"/>
        <w:left w:val="none" w:sz="0" w:space="0" w:color="auto"/>
        <w:bottom w:val="none" w:sz="0" w:space="0" w:color="auto"/>
        <w:right w:val="none" w:sz="0" w:space="0" w:color="auto"/>
      </w:divBdr>
    </w:div>
    <w:div w:id="1619676697">
      <w:bodyDiv w:val="1"/>
      <w:marLeft w:val="0"/>
      <w:marRight w:val="0"/>
      <w:marTop w:val="0"/>
      <w:marBottom w:val="0"/>
      <w:divBdr>
        <w:top w:val="none" w:sz="0" w:space="0" w:color="auto"/>
        <w:left w:val="none" w:sz="0" w:space="0" w:color="auto"/>
        <w:bottom w:val="none" w:sz="0" w:space="0" w:color="auto"/>
        <w:right w:val="none" w:sz="0" w:space="0" w:color="auto"/>
      </w:divBdr>
    </w:div>
    <w:div w:id="1630935577">
      <w:bodyDiv w:val="1"/>
      <w:marLeft w:val="0"/>
      <w:marRight w:val="0"/>
      <w:marTop w:val="0"/>
      <w:marBottom w:val="0"/>
      <w:divBdr>
        <w:top w:val="none" w:sz="0" w:space="0" w:color="auto"/>
        <w:left w:val="none" w:sz="0" w:space="0" w:color="auto"/>
        <w:bottom w:val="none" w:sz="0" w:space="0" w:color="auto"/>
        <w:right w:val="none" w:sz="0" w:space="0" w:color="auto"/>
      </w:divBdr>
    </w:div>
    <w:div w:id="1703631269">
      <w:bodyDiv w:val="1"/>
      <w:marLeft w:val="0"/>
      <w:marRight w:val="0"/>
      <w:marTop w:val="0"/>
      <w:marBottom w:val="0"/>
      <w:divBdr>
        <w:top w:val="none" w:sz="0" w:space="0" w:color="auto"/>
        <w:left w:val="none" w:sz="0" w:space="0" w:color="auto"/>
        <w:bottom w:val="none" w:sz="0" w:space="0" w:color="auto"/>
        <w:right w:val="none" w:sz="0" w:space="0" w:color="auto"/>
      </w:divBdr>
    </w:div>
    <w:div w:id="1712653005">
      <w:bodyDiv w:val="1"/>
      <w:marLeft w:val="0"/>
      <w:marRight w:val="0"/>
      <w:marTop w:val="0"/>
      <w:marBottom w:val="0"/>
      <w:divBdr>
        <w:top w:val="none" w:sz="0" w:space="0" w:color="auto"/>
        <w:left w:val="none" w:sz="0" w:space="0" w:color="auto"/>
        <w:bottom w:val="none" w:sz="0" w:space="0" w:color="auto"/>
        <w:right w:val="none" w:sz="0" w:space="0" w:color="auto"/>
      </w:divBdr>
    </w:div>
    <w:div w:id="1805926140">
      <w:bodyDiv w:val="1"/>
      <w:marLeft w:val="0"/>
      <w:marRight w:val="0"/>
      <w:marTop w:val="0"/>
      <w:marBottom w:val="0"/>
      <w:divBdr>
        <w:top w:val="none" w:sz="0" w:space="0" w:color="auto"/>
        <w:left w:val="none" w:sz="0" w:space="0" w:color="auto"/>
        <w:bottom w:val="none" w:sz="0" w:space="0" w:color="auto"/>
        <w:right w:val="none" w:sz="0" w:space="0" w:color="auto"/>
      </w:divBdr>
    </w:div>
    <w:div w:id="1811439487">
      <w:bodyDiv w:val="1"/>
      <w:marLeft w:val="0"/>
      <w:marRight w:val="0"/>
      <w:marTop w:val="0"/>
      <w:marBottom w:val="0"/>
      <w:divBdr>
        <w:top w:val="none" w:sz="0" w:space="0" w:color="auto"/>
        <w:left w:val="none" w:sz="0" w:space="0" w:color="auto"/>
        <w:bottom w:val="none" w:sz="0" w:space="0" w:color="auto"/>
        <w:right w:val="none" w:sz="0" w:space="0" w:color="auto"/>
      </w:divBdr>
    </w:div>
    <w:div w:id="1840729738">
      <w:bodyDiv w:val="1"/>
      <w:marLeft w:val="0"/>
      <w:marRight w:val="0"/>
      <w:marTop w:val="0"/>
      <w:marBottom w:val="0"/>
      <w:divBdr>
        <w:top w:val="none" w:sz="0" w:space="0" w:color="auto"/>
        <w:left w:val="none" w:sz="0" w:space="0" w:color="auto"/>
        <w:bottom w:val="none" w:sz="0" w:space="0" w:color="auto"/>
        <w:right w:val="none" w:sz="0" w:space="0" w:color="auto"/>
      </w:divBdr>
    </w:div>
    <w:div w:id="2025588987">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8ADD2-354A-424F-A0EA-B72B03720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2908</Words>
  <Characters>16576</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19446</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6</cp:revision>
  <cp:lastPrinted>2019-08-05T11:15:00Z</cp:lastPrinted>
  <dcterms:created xsi:type="dcterms:W3CDTF">2026-01-19T10:34:00Z</dcterms:created>
  <dcterms:modified xsi:type="dcterms:W3CDTF">2026-02-04T13:57:00Z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